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AE" w:rsidRPr="00F23FD5" w:rsidRDefault="00FA6B42">
      <w:pPr>
        <w:rPr>
          <w:rFonts w:ascii="Arial" w:hAnsi="Arial" w:cs="Arial"/>
          <w:sz w:val="18"/>
          <w:szCs w:val="18"/>
        </w:rPr>
      </w:pPr>
      <w:r w:rsidRPr="0044695E">
        <w:rPr>
          <w:rFonts w:ascii="Arial" w:hAnsi="Arial" w:cs="Arial"/>
          <w:b/>
          <w:sz w:val="20"/>
          <w:szCs w:val="20"/>
          <w:lang w:val="es-ES"/>
        </w:rPr>
        <w:t>1º TRIMESTRE:</w:t>
      </w:r>
      <w:r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="003F6A36">
        <w:rPr>
          <w:rFonts w:ascii="Arial" w:hAnsi="Arial" w:cs="Arial"/>
          <w:b/>
          <w:sz w:val="20"/>
          <w:szCs w:val="20"/>
          <w:lang w:val="es-ES"/>
        </w:rPr>
        <w:t xml:space="preserve">47 </w:t>
      </w:r>
      <w:r w:rsidRPr="0044695E">
        <w:rPr>
          <w:rFonts w:ascii="Arial" w:hAnsi="Arial" w:cs="Arial"/>
          <w:b/>
          <w:sz w:val="20"/>
          <w:szCs w:val="20"/>
          <w:lang w:val="es-ES"/>
        </w:rPr>
        <w:t>SESIONES</w:t>
      </w: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A02DAE" w:rsidRPr="00F23FD5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DAE" w:rsidRPr="00F23FD5" w:rsidRDefault="007E08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DAE" w:rsidRPr="00F23FD5" w:rsidRDefault="008A6824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UNIDAD DIDÁCTICA: </w:t>
            </w:r>
            <w:r w:rsidR="00B95A2C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</w:p>
          <w:p w:rsidR="00A02DAE" w:rsidRPr="00F23FD5" w:rsidRDefault="00EF278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Hello</w:t>
            </w:r>
            <w:r w:rsidR="00B95A2C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!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DAE" w:rsidRDefault="00B95A2C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</w:t>
            </w:r>
            <w:r w:rsidRPr="00EB2D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: </w:t>
            </w:r>
            <w:r w:rsidR="00F16E6B">
              <w:rPr>
                <w:rFonts w:ascii="Arial" w:hAnsi="Arial" w:cs="Arial"/>
                <w:b/>
                <w:sz w:val="18"/>
                <w:szCs w:val="18"/>
                <w:lang w:val="es-ES"/>
              </w:rPr>
              <w:t>28 septiembre a 7 octubre</w:t>
            </w:r>
          </w:p>
          <w:p w:rsidR="00F16E6B" w:rsidRPr="00F23FD5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SESIONES: 7</w:t>
            </w:r>
          </w:p>
        </w:tc>
      </w:tr>
      <w:tr w:rsidR="00A02DAE" w:rsidRPr="00F23FD5" w:rsidTr="00B45280">
        <w:trPr>
          <w:trHeight w:val="9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DAE" w:rsidRPr="00F23FD5" w:rsidRDefault="00A02DA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A02DAE" w:rsidRPr="00F23FD5" w:rsidRDefault="00BD29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DAE" w:rsidRPr="00F23FD5" w:rsidRDefault="00A02DA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DAE" w:rsidRPr="00F23FD5" w:rsidRDefault="00A02DAE" w:rsidP="00B4528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A02DAE" w:rsidRPr="00F23FD5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9A9" w:rsidRPr="00F23FD5" w:rsidRDefault="002779A9" w:rsidP="002779A9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779A9" w:rsidRPr="00F23FD5" w:rsidRDefault="002779A9" w:rsidP="002779A9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0A48A2" w:rsidRPr="00F23FD5" w:rsidRDefault="000A48A2" w:rsidP="000A48A2">
            <w:pPr>
              <w:widowControl w:val="0"/>
              <w:numPr>
                <w:ilvl w:val="0"/>
                <w:numId w:val="39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Introducir los personajes </w:t>
            </w:r>
            <w:r w:rsidR="00537886">
              <w:rPr>
                <w:rFonts w:ascii="Arial" w:hAnsi="Arial" w:cs="Arial"/>
                <w:sz w:val="18"/>
                <w:szCs w:val="18"/>
                <w:lang w:val="es-ES"/>
              </w:rPr>
              <w:t>motivadores del curso.</w:t>
            </w:r>
          </w:p>
          <w:p w:rsidR="000A48A2" w:rsidRPr="00F23FD5" w:rsidRDefault="000A48A2" w:rsidP="000A48A2">
            <w:pPr>
              <w:widowControl w:val="0"/>
              <w:numPr>
                <w:ilvl w:val="0"/>
                <w:numId w:val="39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Presentar y practicar los saludos en Inglés.</w:t>
            </w:r>
          </w:p>
          <w:p w:rsidR="000A48A2" w:rsidRPr="00F23FD5" w:rsidRDefault="000A48A2" w:rsidP="000A48A2">
            <w:pPr>
              <w:widowControl w:val="0"/>
              <w:numPr>
                <w:ilvl w:val="0"/>
                <w:numId w:val="39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Presentar y practicar los números del 1-3.</w:t>
            </w:r>
          </w:p>
          <w:p w:rsidR="000A48A2" w:rsidRPr="00F23FD5" w:rsidRDefault="000A48A2" w:rsidP="000A48A2">
            <w:pPr>
              <w:widowControl w:val="0"/>
              <w:numPr>
                <w:ilvl w:val="0"/>
                <w:numId w:val="39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Presenta</w:t>
            </w:r>
            <w:r w:rsidR="00537886">
              <w:rPr>
                <w:rFonts w:ascii="Arial" w:hAnsi="Arial" w:cs="Arial"/>
                <w:sz w:val="18"/>
                <w:szCs w:val="18"/>
                <w:lang w:val="es-ES"/>
              </w:rPr>
              <w:t>r y practicar los colores rojo, azul, amarillo</w:t>
            </w:r>
            <w:r w:rsidR="00C6465A">
              <w:rPr>
                <w:rFonts w:ascii="Arial" w:hAnsi="Arial" w:cs="Arial"/>
                <w:sz w:val="18"/>
                <w:szCs w:val="18"/>
                <w:lang w:val="es-ES"/>
              </w:rPr>
              <w:t>, rosa</w:t>
            </w:r>
            <w:r w:rsidR="00537886">
              <w:rPr>
                <w:rFonts w:ascii="Arial" w:hAnsi="Arial" w:cs="Arial"/>
                <w:sz w:val="18"/>
                <w:szCs w:val="18"/>
                <w:lang w:val="es-ES"/>
              </w:rPr>
              <w:t xml:space="preserve"> y verde.</w:t>
            </w:r>
          </w:p>
          <w:p w:rsidR="000A48A2" w:rsidRPr="00F23FD5" w:rsidRDefault="000A48A2" w:rsidP="000A48A2">
            <w:pPr>
              <w:widowControl w:val="0"/>
              <w:numPr>
                <w:ilvl w:val="0"/>
                <w:numId w:val="39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Introducir el lenguaje y las rutinas para hablar sobre el tiempo.</w:t>
            </w:r>
          </w:p>
          <w:p w:rsidR="000A48A2" w:rsidRPr="00F23FD5" w:rsidRDefault="000A48A2" w:rsidP="000A48A2">
            <w:pPr>
              <w:widowControl w:val="0"/>
              <w:numPr>
                <w:ilvl w:val="0"/>
                <w:numId w:val="39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Establecer rutinas para empezar y acabar la clase.</w:t>
            </w:r>
          </w:p>
          <w:p w:rsidR="000A48A2" w:rsidRPr="00F16E6B" w:rsidRDefault="000A48A2" w:rsidP="000A48A2">
            <w:pPr>
              <w:widowControl w:val="0"/>
              <w:numPr>
                <w:ilvl w:val="0"/>
                <w:numId w:val="39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Introducir las rutinas para sentarse y recoger.</w:t>
            </w:r>
          </w:p>
          <w:p w:rsidR="00A02DAE" w:rsidRPr="00F23FD5" w:rsidRDefault="00A02DAE" w:rsidP="00F16E6B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ind w:left="3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0809" w:rsidRPr="00F23FD5" w:rsidRDefault="007E0809" w:rsidP="007E080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7E0809" w:rsidRPr="00F23FD5" w:rsidRDefault="007E0809" w:rsidP="007E0809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</w:t>
            </w:r>
            <w:r w:rsidR="0070254A"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 xml:space="preserve">S </w:t>
            </w: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SINTÁCTICAS.</w:t>
            </w:r>
          </w:p>
          <w:p w:rsidR="007E0809" w:rsidRPr="00F23FD5" w:rsidRDefault="00D61802" w:rsidP="00776F5E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 xml:space="preserve">What’s your name? </w:t>
            </w:r>
          </w:p>
          <w:p w:rsidR="00776F5E" w:rsidRPr="00F23FD5" w:rsidRDefault="00D61802" w:rsidP="00D61802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 xml:space="preserve">What’s the weather like? </w:t>
            </w:r>
          </w:p>
          <w:p w:rsidR="00776F5E" w:rsidRPr="00F23FD5" w:rsidRDefault="00D61802" w:rsidP="00776F5E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 xml:space="preserve">What colour is it? </w:t>
            </w:r>
          </w:p>
          <w:p w:rsidR="000A48A2" w:rsidRPr="00F23FD5" w:rsidRDefault="00D61802" w:rsidP="00D61802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>Happy birthday!</w:t>
            </w:r>
          </w:p>
          <w:p w:rsidR="000A48A2" w:rsidRPr="00F23FD5" w:rsidRDefault="000A48A2" w:rsidP="00D61802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>Count with me!</w:t>
            </w:r>
          </w:p>
          <w:p w:rsidR="0033310B" w:rsidRPr="00F23FD5" w:rsidRDefault="0033310B" w:rsidP="0033310B">
            <w:p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</w:p>
          <w:p w:rsidR="0033310B" w:rsidRPr="00F23FD5" w:rsidRDefault="0033310B" w:rsidP="0033310B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  <w:t xml:space="preserve">OTRAS ESTRUCTURAS: </w:t>
            </w:r>
          </w:p>
          <w:p w:rsidR="0033310B" w:rsidRPr="00F23FD5" w:rsidRDefault="000452F6" w:rsidP="000452F6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 xml:space="preserve">Point and say. </w:t>
            </w:r>
          </w:p>
          <w:p w:rsidR="000452F6" w:rsidRPr="00F23FD5" w:rsidRDefault="000452F6" w:rsidP="000452F6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 xml:space="preserve">Colour the.... </w:t>
            </w:r>
          </w:p>
          <w:p w:rsidR="000A48A2" w:rsidRPr="00F23FD5" w:rsidRDefault="000A48A2" w:rsidP="000A48A2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>Match</w:t>
            </w:r>
          </w:p>
          <w:p w:rsidR="000452F6" w:rsidRPr="00F23FD5" w:rsidRDefault="000452F6" w:rsidP="000452F6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>Draw and colour</w:t>
            </w:r>
          </w:p>
          <w:p w:rsidR="000452F6" w:rsidRPr="00F23FD5" w:rsidRDefault="000452F6" w:rsidP="000452F6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>Sing the song</w:t>
            </w:r>
          </w:p>
          <w:p w:rsidR="000452F6" w:rsidRPr="00F23FD5" w:rsidRDefault="000452F6" w:rsidP="000452F6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ca-ES"/>
              </w:rPr>
              <w:t xml:space="preserve">Circle...... and draw. </w:t>
            </w:r>
          </w:p>
          <w:p w:rsidR="00776F5E" w:rsidRPr="00F23FD5" w:rsidRDefault="00776F5E" w:rsidP="007E080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010AA" w:rsidRPr="00537886" w:rsidRDefault="007E0809" w:rsidP="00537886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</w:p>
          <w:p w:rsidR="001931FD" w:rsidRPr="00F23FD5" w:rsidRDefault="001931FD" w:rsidP="00D010AA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Hello</w:t>
            </w:r>
          </w:p>
          <w:p w:rsidR="001931FD" w:rsidRPr="00F23FD5" w:rsidRDefault="00C3676E" w:rsidP="0070254A">
            <w:pPr>
              <w:pStyle w:val="Listamulticolor-nfasis11"/>
              <w:numPr>
                <w:ilvl w:val="0"/>
                <w:numId w:val="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</w:rPr>
              <w:t>Números: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0A48A2" w:rsidRPr="00F23FD5">
              <w:rPr>
                <w:rFonts w:ascii="Arial" w:hAnsi="Arial" w:cs="Arial"/>
                <w:iCs/>
                <w:sz w:val="18"/>
                <w:szCs w:val="18"/>
              </w:rPr>
              <w:t>1-3</w:t>
            </w:r>
          </w:p>
          <w:p w:rsidR="00D010AA" w:rsidRPr="00F23FD5" w:rsidRDefault="00D010AA" w:rsidP="0070254A">
            <w:pPr>
              <w:pStyle w:val="Listamulticolor-nfasis11"/>
              <w:numPr>
                <w:ilvl w:val="0"/>
                <w:numId w:val="8"/>
              </w:numPr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Boy/girl</w:t>
            </w:r>
          </w:p>
          <w:p w:rsidR="00A02DAE" w:rsidRPr="00F23FD5" w:rsidRDefault="00D010AA" w:rsidP="00D010AA">
            <w:pPr>
              <w:pStyle w:val="Listamulticolor-nfasis11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</w:rPr>
              <w:t>Personajes:</w:t>
            </w:r>
            <w:r w:rsidRPr="00F23FD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537886">
              <w:rPr>
                <w:rFonts w:ascii="Arial" w:hAnsi="Arial" w:cs="Arial"/>
                <w:iCs/>
                <w:sz w:val="18"/>
                <w:szCs w:val="18"/>
              </w:rPr>
              <w:t>Archie, Dolly, Dino, Blue Bird, Ted, Little Bear y Bunny</w:t>
            </w:r>
            <w:r w:rsidRPr="00F23FD5">
              <w:rPr>
                <w:rFonts w:ascii="Arial" w:hAnsi="Arial" w:cs="Arial"/>
                <w:iCs/>
                <w:sz w:val="18"/>
                <w:szCs w:val="18"/>
              </w:rPr>
              <w:t xml:space="preserve">. </w:t>
            </w:r>
          </w:p>
          <w:p w:rsidR="00DC73B4" w:rsidRPr="00F23FD5" w:rsidRDefault="00D010AA" w:rsidP="00DC73B4">
            <w:pPr>
              <w:pStyle w:val="Listamulticolor-nfasis11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</w:rPr>
              <w:t>El tiempo:</w:t>
            </w:r>
            <w:r w:rsidR="00537886">
              <w:rPr>
                <w:rFonts w:ascii="Arial" w:hAnsi="Arial" w:cs="Arial"/>
                <w:iCs/>
                <w:sz w:val="18"/>
                <w:szCs w:val="18"/>
              </w:rPr>
              <w:t xml:space="preserve"> sunny, rainy, cloudy y windy.</w:t>
            </w:r>
          </w:p>
          <w:p w:rsidR="00D010AA" w:rsidRPr="00F23FD5" w:rsidRDefault="00DC73B4" w:rsidP="000A48A2">
            <w:pPr>
              <w:pStyle w:val="Listamulticolor-nfasis11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sz w:val="18"/>
                <w:szCs w:val="18"/>
                <w:u w:val="single"/>
              </w:rPr>
              <w:t>Colores</w:t>
            </w:r>
            <w:r w:rsidR="00537886">
              <w:rPr>
                <w:rFonts w:ascii="Arial" w:hAnsi="Arial" w:cs="Arial"/>
                <w:sz w:val="18"/>
                <w:szCs w:val="18"/>
              </w:rPr>
              <w:t>: red, blue, yellow, green.</w:t>
            </w:r>
          </w:p>
          <w:p w:rsidR="000A48A2" w:rsidRPr="00F23FD5" w:rsidRDefault="000A48A2" w:rsidP="000A48A2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16" w:rsidRPr="00F23FD5" w:rsidRDefault="00101716" w:rsidP="00101716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01716" w:rsidRPr="00F23FD5" w:rsidRDefault="00101716" w:rsidP="00101716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02DAE" w:rsidRPr="00F23FD5" w:rsidRDefault="00A02DAE" w:rsidP="00E328EE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A02DAE" w:rsidRPr="00F23FD5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DAE" w:rsidRPr="00F23FD5" w:rsidRDefault="00A02DA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CRITERIOS DE EVALUACIÓN</w:t>
            </w:r>
          </w:p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DAE" w:rsidRPr="00F23FD5" w:rsidRDefault="00A02DA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A02DAE" w:rsidRPr="00F23FD5" w:rsidRDefault="00A02DA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02DAE" w:rsidRPr="00F23FD5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DAE" w:rsidRPr="00F23FD5" w:rsidRDefault="00A02DAE" w:rsidP="00524C8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24642A" w:rsidRPr="0024642A" w:rsidRDefault="0024642A" w:rsidP="0024642A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Acostumbrarse</w:t>
            </w:r>
            <w:r w:rsidR="000A48A2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 a las rutinas de la clase de inglés.</w:t>
            </w:r>
          </w:p>
          <w:p w:rsidR="000A48A2" w:rsidRPr="00F23FD5" w:rsidRDefault="0024642A" w:rsidP="000A48A2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Participar</w:t>
            </w:r>
            <w:r w:rsidR="000A48A2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 cantando las canciones de la unidad.</w:t>
            </w:r>
          </w:p>
          <w:p w:rsidR="000A48A2" w:rsidRPr="00F23FD5" w:rsidRDefault="0024642A" w:rsidP="000A48A2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Escuchar</w:t>
            </w:r>
            <w:r w:rsidR="000A48A2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 para obtener información específica.</w:t>
            </w:r>
          </w:p>
          <w:p w:rsidR="000A48A2" w:rsidRPr="00F23FD5" w:rsidRDefault="0024642A" w:rsidP="000A48A2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Responder</w:t>
            </w:r>
            <w:r w:rsidR="000A48A2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 verbal y no-verbalmente a instrucciones.</w:t>
            </w:r>
          </w:p>
          <w:p w:rsidR="000A48A2" w:rsidRPr="00F23FD5" w:rsidRDefault="0024642A" w:rsidP="000A48A2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Desarrollar</w:t>
            </w:r>
            <w:r w:rsidR="000A48A2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 el control del lápiz, la psicomotricidad fina y las habilidades de pre-escritura. </w:t>
            </w:r>
          </w:p>
          <w:p w:rsidR="000A48A2" w:rsidRPr="00B45280" w:rsidRDefault="0024642A" w:rsidP="00F94A6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Completar</w:t>
            </w:r>
            <w:r w:rsidR="000A48A2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 las actividades de manualidades.</w:t>
            </w:r>
          </w:p>
          <w:p w:rsidR="00101716" w:rsidRPr="00F23FD5" w:rsidRDefault="00101716" w:rsidP="00101716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183" w:rsidRPr="00F23FD5" w:rsidRDefault="00382183" w:rsidP="0038218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382183" w:rsidRPr="00F23FD5" w:rsidRDefault="00382183" w:rsidP="0038218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382183" w:rsidRPr="00F23FD5" w:rsidRDefault="00382183" w:rsidP="0038218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382183" w:rsidRPr="00F23FD5" w:rsidRDefault="00382183" w:rsidP="0038218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382183" w:rsidRPr="00F23FD5" w:rsidRDefault="00382183" w:rsidP="0038218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382183" w:rsidRPr="00F23FD5" w:rsidRDefault="00382183" w:rsidP="0038218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382183" w:rsidRPr="00F23FD5" w:rsidRDefault="00382183" w:rsidP="0038218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A02DAE" w:rsidRPr="00F23FD5" w:rsidRDefault="00A02DAE" w:rsidP="0038218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A02DAE" w:rsidRPr="00F23FD5" w:rsidRDefault="00A02DAE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A02DAE" w:rsidRPr="00F23FD5" w:rsidRDefault="00A02DAE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A02DAE" w:rsidRPr="00F23FD5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DAE" w:rsidRPr="00F23FD5" w:rsidRDefault="00A02DA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DAE" w:rsidRPr="00F23FD5" w:rsidRDefault="00A02DAE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A02DAE" w:rsidRPr="00F23FD5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DAE" w:rsidRPr="00F23FD5" w:rsidRDefault="00A02DAE" w:rsidP="0001784E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A02DAE" w:rsidRPr="00F23FD5" w:rsidRDefault="0001784E" w:rsidP="00807202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A02DAE" w:rsidRPr="00F23FD5" w:rsidRDefault="007E08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</w:t>
            </w:r>
            <w:r w:rsidR="00A02DAE" w:rsidRPr="00F23FD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A02DAE" w:rsidRPr="00F23FD5" w:rsidRDefault="0001784E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A02DAE" w:rsidRPr="00F23FD5" w:rsidRDefault="0001784E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A02DAE" w:rsidRPr="00F23FD5" w:rsidRDefault="0001784E" w:rsidP="000A48A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DAE" w:rsidRPr="00F23FD5" w:rsidRDefault="00A02DAE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A02DAE" w:rsidRPr="00F23FD5" w:rsidRDefault="00A02DAE">
      <w:pPr>
        <w:rPr>
          <w:rFonts w:ascii="Arial" w:hAnsi="Arial" w:cs="Arial"/>
          <w:sz w:val="18"/>
          <w:szCs w:val="18"/>
          <w:lang w:val="fr-FR"/>
        </w:rPr>
      </w:pPr>
    </w:p>
    <w:p w:rsidR="00A02DAE" w:rsidRPr="00F23FD5" w:rsidRDefault="00A02DAE">
      <w:pPr>
        <w:rPr>
          <w:rFonts w:ascii="Arial" w:hAnsi="Arial" w:cs="Arial"/>
          <w:sz w:val="18"/>
          <w:szCs w:val="18"/>
          <w:lang w:val="fr-FR"/>
        </w:rPr>
      </w:pPr>
    </w:p>
    <w:p w:rsidR="006C7AC6" w:rsidRPr="00F23FD5" w:rsidRDefault="006C7AC6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>
      <w:pPr>
        <w:rPr>
          <w:rFonts w:ascii="Arial" w:hAnsi="Arial" w:cs="Arial"/>
          <w:sz w:val="18"/>
          <w:szCs w:val="18"/>
          <w:lang w:val="fr-FR"/>
        </w:rPr>
      </w:pPr>
    </w:p>
    <w:p w:rsidR="00B45280" w:rsidRPr="00F23FD5" w:rsidRDefault="00B45280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9667E5" w:rsidRPr="00F23FD5" w:rsidRDefault="009667E5">
      <w:pPr>
        <w:rPr>
          <w:rFonts w:ascii="Arial" w:hAnsi="Arial" w:cs="Arial"/>
          <w:sz w:val="18"/>
          <w:szCs w:val="18"/>
          <w:lang w:val="fr-FR"/>
        </w:rPr>
      </w:pPr>
    </w:p>
    <w:p w:rsidR="006C7AC6" w:rsidRPr="00F23FD5" w:rsidRDefault="006C7AC6" w:rsidP="006C7AC6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14950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F16E6B" w:rsidRPr="00F23FD5" w:rsidTr="00F16E6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lastRenderedPageBreak/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NIVEL: 3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53788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UNIDAD DIDÁCTICA 1: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Look at me! Routines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6B" w:rsidRDefault="00F16E6B" w:rsidP="00731D9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</w:t>
            </w:r>
            <w:r w:rsidRPr="00EB2D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8 octubre a 16 noviembre</w:t>
            </w:r>
          </w:p>
          <w:p w:rsidR="00F16E6B" w:rsidRPr="00F23FD5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SESIONES: 20</w:t>
            </w:r>
          </w:p>
        </w:tc>
      </w:tr>
      <w:tr w:rsidR="00F16E6B" w:rsidRPr="00F23FD5" w:rsidTr="00F16E6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F16E6B" w:rsidRPr="00F23FD5" w:rsidTr="00F16E6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E6B" w:rsidRPr="00F23FD5" w:rsidRDefault="00F16E6B" w:rsidP="00537886">
            <w:pPr>
              <w:suppressAutoHyphens w:val="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F16E6B" w:rsidRDefault="00F16E6B" w:rsidP="00537886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Consolidar las rutinas para empezar y acabar la clase introducidas en la unidad anterior, Hello!</w:t>
            </w:r>
          </w:p>
          <w:p w:rsidR="00F16E6B" w:rsidRDefault="00F16E6B" w:rsidP="00537886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Practicar la comprensión y expresión de</w:t>
            </w:r>
            <w:r w:rsidRPr="00F23FD5">
              <w:rPr>
                <w:rFonts w:ascii="Arial" w:hAnsi="Arial" w:cs="Arial"/>
                <w:sz w:val="18"/>
                <w:szCs w:val="18"/>
              </w:rPr>
              <w:t xml:space="preserve"> los lenguajes rutinarios de la unidad anterior Hello!</w:t>
            </w:r>
          </w:p>
          <w:p w:rsidR="00F16E6B" w:rsidRDefault="00F16E6B" w:rsidP="00537886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Reforzar el vocabulario de los colores.</w:t>
            </w:r>
          </w:p>
          <w:p w:rsidR="00F16E6B" w:rsidRDefault="00F16E6B" w:rsidP="00537886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Presentar y practicar la estructura “it’s a…” usando el vocabulario de las rutinas.</w:t>
            </w:r>
          </w:p>
          <w:p w:rsidR="00F16E6B" w:rsidRDefault="00F16E6B" w:rsidP="00537886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Introducir vocabulario de las emociones.</w:t>
            </w:r>
          </w:p>
          <w:p w:rsidR="00F16E6B" w:rsidRPr="00905114" w:rsidRDefault="00F16E6B" w:rsidP="00905114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Aprender canciones de tradición cultural relacionadas con las emociones. </w:t>
            </w:r>
          </w:p>
          <w:p w:rsidR="00F16E6B" w:rsidRPr="00B761C6" w:rsidRDefault="00F16E6B" w:rsidP="00537886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sz w:val="18"/>
                <w:szCs w:val="18"/>
              </w:rPr>
              <w:t xml:space="preserve">Explorar el valor de </w:t>
            </w:r>
            <w:r>
              <w:rPr>
                <w:rFonts w:ascii="Arial" w:hAnsi="Arial" w:cs="Arial"/>
                <w:sz w:val="18"/>
                <w:szCs w:val="18"/>
              </w:rPr>
              <w:t>valorar a los demás.</w:t>
            </w:r>
          </w:p>
          <w:p w:rsidR="00B761C6" w:rsidRPr="00F23FD5" w:rsidRDefault="00B761C6" w:rsidP="00537886">
            <w:pPr>
              <w:pStyle w:val="ListParagraph1"/>
              <w:numPr>
                <w:ilvl w:val="0"/>
                <w:numId w:val="41"/>
              </w:numPr>
              <w:tabs>
                <w:tab w:val="clear" w:pos="709"/>
                <w:tab w:val="left" w:pos="115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Introducir cuentos tradicionales </w:t>
            </w:r>
          </w:p>
          <w:p w:rsidR="00F16E6B" w:rsidRPr="00F23FD5" w:rsidRDefault="00F16E6B" w:rsidP="00380669">
            <w:pPr>
              <w:pStyle w:val="ListParagraph1"/>
              <w:tabs>
                <w:tab w:val="clear" w:pos="709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E6B" w:rsidRPr="00F23FD5" w:rsidRDefault="00F16E6B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F16E6B" w:rsidRPr="00F23FD5" w:rsidRDefault="00F16E6B" w:rsidP="000C323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F16E6B" w:rsidRPr="00C3676E" w:rsidRDefault="00F16E6B" w:rsidP="0077716B">
            <w:pPr>
              <w:numPr>
                <w:ilvl w:val="0"/>
                <w:numId w:val="49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What is it? </w:t>
            </w:r>
            <w:r w:rsidRPr="00C3676E">
              <w:rPr>
                <w:rFonts w:ascii="Arial" w:hAnsi="Arial" w:cs="Arial"/>
                <w:sz w:val="18"/>
                <w:szCs w:val="18"/>
                <w:lang w:val="en-US"/>
              </w:rPr>
              <w:t xml:space="preserve">It's… </w:t>
            </w:r>
          </w:p>
          <w:p w:rsidR="00F16E6B" w:rsidRPr="0077716B" w:rsidRDefault="00F16E6B" w:rsidP="0077716B">
            <w:pPr>
              <w:numPr>
                <w:ilvl w:val="0"/>
                <w:numId w:val="49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Hello! / </w:t>
            </w:r>
            <w:r w:rsidRPr="00C3676E">
              <w:rPr>
                <w:rFonts w:ascii="Arial" w:hAnsi="Arial" w:cs="Arial"/>
                <w:sz w:val="18"/>
                <w:szCs w:val="18"/>
                <w:lang w:val="en-US"/>
              </w:rPr>
              <w:t>Good bye!</w:t>
            </w:r>
          </w:p>
          <w:p w:rsidR="00F16E6B" w:rsidRPr="00EB2DBE" w:rsidRDefault="00F16E6B" w:rsidP="0077716B">
            <w:pPr>
              <w:numPr>
                <w:ilvl w:val="0"/>
                <w:numId w:val="49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 w:rsidRPr="00C3676E">
              <w:rPr>
                <w:rFonts w:ascii="Arial" w:hAnsi="Arial" w:cs="Arial"/>
                <w:sz w:val="18"/>
                <w:szCs w:val="18"/>
                <w:lang w:val="en-US"/>
              </w:rPr>
              <w:t>How are you today?</w:t>
            </w:r>
            <w:r>
              <w:rPr>
                <w:rFonts w:ascii="Arial" w:hAnsi="Arial" w:cs="Arial"/>
                <w:sz w:val="18"/>
                <w:szCs w:val="18"/>
                <w:lang w:val="ca-ES"/>
              </w:rPr>
              <w:t xml:space="preserve"> </w:t>
            </w:r>
            <w:r w:rsidRPr="004D36D6">
              <w:rPr>
                <w:rFonts w:ascii="Arial" w:hAnsi="Arial" w:cs="Arial"/>
                <w:sz w:val="18"/>
                <w:szCs w:val="18"/>
                <w:lang w:val="en-US"/>
              </w:rPr>
              <w:t>I'm fine, thank you</w:t>
            </w:r>
          </w:p>
          <w:p w:rsidR="00F16E6B" w:rsidRPr="0077716B" w:rsidRDefault="00F16E6B" w:rsidP="00EB2DBE">
            <w:pPr>
              <w:ind w:left="720"/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</w:p>
          <w:p w:rsidR="00F16E6B" w:rsidRPr="00F23FD5" w:rsidRDefault="00F16E6B" w:rsidP="00373313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  <w:t xml:space="preserve">OTRAS ESTRUCTURAS: </w:t>
            </w:r>
          </w:p>
          <w:p w:rsidR="00F16E6B" w:rsidRPr="00F23FD5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stick. </w:t>
            </w:r>
          </w:p>
          <w:p w:rsidR="00F16E6B" w:rsidRPr="00F23FD5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point. </w:t>
            </w:r>
          </w:p>
          <w:p w:rsidR="00F16E6B" w:rsidRPr="00F23FD5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Count </w:t>
            </w:r>
          </w:p>
          <w:p w:rsidR="00F16E6B" w:rsidRPr="00F23FD5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Sing the song. </w:t>
            </w:r>
          </w:p>
          <w:p w:rsidR="00F16E6B" w:rsidRPr="00F23FD5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Look and draw.</w:t>
            </w:r>
          </w:p>
          <w:p w:rsidR="00F16E6B" w:rsidRPr="00F23FD5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>Point and colour.</w:t>
            </w:r>
          </w:p>
          <w:p w:rsidR="00F16E6B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>Draw.</w:t>
            </w:r>
          </w:p>
          <w:p w:rsidR="00F16E6B" w:rsidRPr="00364846" w:rsidRDefault="00F16E6B" w:rsidP="0077716B">
            <w:pPr>
              <w:numPr>
                <w:ilvl w:val="0"/>
                <w:numId w:val="49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Clap, nod, stamp.</w:t>
            </w:r>
          </w:p>
          <w:p w:rsidR="00F16E6B" w:rsidRPr="00F23FD5" w:rsidRDefault="00F16E6B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16E6B" w:rsidRPr="00F23FD5" w:rsidRDefault="00F16E6B" w:rsidP="00F85BDC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F16E6B" w:rsidRPr="00F23FD5" w:rsidRDefault="00F16E6B" w:rsidP="0077716B">
            <w:pPr>
              <w:pStyle w:val="Listamulticolor-nfasis11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Colores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: 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red, blue, yellow, green,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pink.</w:t>
            </w:r>
          </w:p>
          <w:p w:rsidR="00F16E6B" w:rsidRPr="004D36D6" w:rsidRDefault="00F16E6B" w:rsidP="0077716B">
            <w:pPr>
              <w:pStyle w:val="Listamulticolor-nfasis11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El tiempo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sunny, windy, cloudy, rainy stormy.</w:t>
            </w:r>
          </w:p>
          <w:p w:rsidR="00F16E6B" w:rsidRPr="00F23FD5" w:rsidRDefault="00F16E6B" w:rsidP="0077716B">
            <w:pPr>
              <w:pStyle w:val="Listamulticolor-nfasis11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Emociones: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happy, sad, angry, tired.</w:t>
            </w:r>
          </w:p>
          <w:p w:rsidR="00F16E6B" w:rsidRPr="00F23FD5" w:rsidRDefault="00F16E6B" w:rsidP="0077716B">
            <w:pPr>
              <w:pStyle w:val="Listamulticolor-nfasis11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Material escolar: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bag, crayon, book.</w:t>
            </w:r>
          </w:p>
          <w:p w:rsidR="00F16E6B" w:rsidRPr="00B45280" w:rsidRDefault="00F16E6B" w:rsidP="00B45280">
            <w:pPr>
              <w:pStyle w:val="Listamulticolor-nfasis11"/>
              <w:numPr>
                <w:ilvl w:val="0"/>
                <w:numId w:val="49"/>
              </w:num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3676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Repaso:</w:t>
            </w:r>
            <w:r w:rsidRPr="00F23FD5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routine language; colours; numbers; Hello! language.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E6B" w:rsidRPr="00F23FD5" w:rsidRDefault="00F16E6B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16E6B" w:rsidRPr="00F23FD5" w:rsidRDefault="00F16E6B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16E6B" w:rsidRPr="00F23FD5" w:rsidRDefault="00F16E6B" w:rsidP="00373313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16E6B" w:rsidRPr="00F23FD5" w:rsidTr="00F16E6B">
        <w:trPr>
          <w:trHeight w:val="595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E6B" w:rsidRPr="00F23FD5" w:rsidRDefault="00F16E6B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F16E6B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CRITERIOS DE EVALUACIÓN</w:t>
            </w:r>
          </w:p>
          <w:p w:rsidR="00F16E6B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F16E6B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62042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F16E6B" w:rsidRPr="00F23FD5" w:rsidRDefault="00F16E6B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F16E6B" w:rsidRPr="00F23FD5" w:rsidTr="00F16E6B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E6B" w:rsidRPr="00F23FD5" w:rsidRDefault="00F16E6B" w:rsidP="00D10B0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F16E6B" w:rsidRPr="00F23FD5" w:rsidRDefault="00F16E6B" w:rsidP="002452DA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F16E6B" w:rsidRPr="00F23FD5" w:rsidRDefault="00F16E6B" w:rsidP="002452DA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el vocabulario relacionado con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los colores.</w:t>
            </w:r>
          </w:p>
          <w:p w:rsidR="00F16E6B" w:rsidRPr="00F23FD5" w:rsidRDefault="00F16E6B" w:rsidP="002452DA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 xml:space="preserve">Participar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activamente a través de canciones, juegos y actividades.</w:t>
            </w:r>
            <w:r w:rsidRPr="00CD79C1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</w:t>
            </w:r>
          </w:p>
          <w:p w:rsidR="00F16E6B" w:rsidRPr="00F23FD5" w:rsidRDefault="00F16E6B" w:rsidP="002452DA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F16E6B" w:rsidRPr="00F23FD5" w:rsidRDefault="00F16E6B" w:rsidP="002452DA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F16E6B" w:rsidRPr="00F23FD5" w:rsidRDefault="00F16E6B" w:rsidP="002452DA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F16E6B" w:rsidRPr="00F23FD5" w:rsidRDefault="00F16E6B" w:rsidP="002452DA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F16E6B" w:rsidRPr="00F23FD5" w:rsidRDefault="00F16E6B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F16E6B" w:rsidRPr="00F23FD5" w:rsidRDefault="00F16E6B" w:rsidP="00373313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E6B" w:rsidRPr="00F23FD5" w:rsidRDefault="00F16E6B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F16E6B" w:rsidRPr="00F23FD5" w:rsidRDefault="00F16E6B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F16E6B" w:rsidRPr="00F23FD5" w:rsidRDefault="00F16E6B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F16E6B" w:rsidRPr="00F23FD5" w:rsidRDefault="00F16E6B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F16E6B" w:rsidRPr="00F23FD5" w:rsidRDefault="00F16E6B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F16E6B" w:rsidRPr="00F23FD5" w:rsidRDefault="00F16E6B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F16E6B" w:rsidRPr="00F23FD5" w:rsidRDefault="00F16E6B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F16E6B" w:rsidRPr="00F23FD5" w:rsidRDefault="00F16E6B" w:rsidP="00B4528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F16E6B" w:rsidRPr="00F23FD5" w:rsidTr="00F16E6B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E6B" w:rsidRPr="00F23FD5" w:rsidRDefault="00F16E6B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E6B" w:rsidRPr="00F23FD5" w:rsidRDefault="00F16E6B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F16E6B" w:rsidRPr="00F23FD5" w:rsidTr="00F16E6B">
        <w:trPr>
          <w:trHeight w:val="143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E6B" w:rsidRPr="00F23FD5" w:rsidRDefault="00F16E6B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F16E6B" w:rsidRPr="00F23FD5" w:rsidRDefault="00F16E6B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F16E6B" w:rsidRPr="00F23FD5" w:rsidRDefault="00F16E6B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F16E6B" w:rsidRPr="00F23FD5" w:rsidRDefault="00F16E6B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F16E6B" w:rsidRPr="00F23FD5" w:rsidRDefault="00F16E6B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F16E6B" w:rsidRPr="00B45280" w:rsidRDefault="00F16E6B" w:rsidP="0037331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E6B" w:rsidRPr="00F23FD5" w:rsidRDefault="00F16E6B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6C7AC6" w:rsidRPr="00F23FD5" w:rsidRDefault="006C7AC6" w:rsidP="006C7AC6">
      <w:pPr>
        <w:rPr>
          <w:rFonts w:ascii="Arial" w:hAnsi="Arial" w:cs="Arial"/>
          <w:sz w:val="18"/>
          <w:szCs w:val="18"/>
          <w:lang w:val="fr-FR"/>
        </w:rPr>
      </w:pPr>
    </w:p>
    <w:p w:rsidR="006C7AC6" w:rsidRPr="00F23FD5" w:rsidRDefault="006C7AC6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6C7AC6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6C7AC6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6C7AC6">
      <w:pPr>
        <w:rPr>
          <w:rFonts w:ascii="Arial" w:hAnsi="Arial" w:cs="Arial"/>
          <w:sz w:val="18"/>
          <w:szCs w:val="18"/>
          <w:lang w:val="fr-FR"/>
        </w:rPr>
      </w:pPr>
    </w:p>
    <w:p w:rsidR="00B45280" w:rsidRPr="00F23FD5" w:rsidRDefault="00B45280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6C7AC6">
      <w:pPr>
        <w:rPr>
          <w:rFonts w:ascii="Arial" w:hAnsi="Arial" w:cs="Arial"/>
          <w:sz w:val="18"/>
          <w:szCs w:val="18"/>
          <w:lang w:val="fr-FR"/>
        </w:rPr>
      </w:pPr>
    </w:p>
    <w:p w:rsidR="0028668D" w:rsidRPr="00F23FD5" w:rsidRDefault="0028668D" w:rsidP="00D2779B">
      <w:pPr>
        <w:tabs>
          <w:tab w:val="left" w:pos="4876"/>
        </w:tabs>
        <w:rPr>
          <w:rFonts w:ascii="Arial" w:hAnsi="Arial" w:cs="Arial"/>
          <w:sz w:val="18"/>
          <w:szCs w:val="18"/>
          <w:lang w:val="fr-FR"/>
        </w:rPr>
      </w:pPr>
    </w:p>
    <w:p w:rsidR="00525339" w:rsidRPr="00737191" w:rsidRDefault="00525339" w:rsidP="00525339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525339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lastRenderedPageBreak/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8B1517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NIVEL: 3</w:t>
            </w:r>
            <w:r w:rsidR="00525339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6484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U</w:t>
            </w:r>
            <w:r w:rsidR="00575A9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NIDAD DIDÁCTICA 2:</w:t>
            </w:r>
            <w:r w:rsidR="00364846">
              <w:rPr>
                <w:rFonts w:ascii="Arial" w:hAnsi="Arial" w:cs="Arial"/>
                <w:b/>
                <w:sz w:val="18"/>
                <w:szCs w:val="18"/>
                <w:lang w:val="en-US"/>
              </w:rPr>
              <w:t>Look at me! Parts of the face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6B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</w:t>
            </w:r>
            <w:r w:rsidRPr="00EB2D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17 noviembre a 22 diciembre</w:t>
            </w:r>
          </w:p>
          <w:p w:rsidR="00525339" w:rsidRPr="00F23FD5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SESIONES: 20</w:t>
            </w:r>
          </w:p>
        </w:tc>
      </w:tr>
      <w:tr w:rsidR="00525339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525339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F23FD5" w:rsidRPr="00F23FD5" w:rsidRDefault="00F23FD5" w:rsidP="004D36D6">
            <w:pPr>
              <w:widowControl w:val="0"/>
              <w:numPr>
                <w:ilvl w:val="0"/>
                <w:numId w:val="42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Consolidar las rutinas para empezar y acabar la clase.</w:t>
            </w:r>
          </w:p>
          <w:p w:rsidR="00F23FD5" w:rsidRDefault="00F23FD5" w:rsidP="004D36D6">
            <w:pPr>
              <w:widowControl w:val="0"/>
              <w:numPr>
                <w:ilvl w:val="0"/>
                <w:numId w:val="42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Presentar y practicar las palabras relacionadas con </w:t>
            </w:r>
            <w:r w:rsidR="00364846">
              <w:rPr>
                <w:rFonts w:ascii="Arial" w:hAnsi="Arial" w:cs="Arial"/>
                <w:sz w:val="18"/>
                <w:szCs w:val="18"/>
                <w:lang w:val="es-ES"/>
              </w:rPr>
              <w:t>las partes de la cara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4D36D6" w:rsidRDefault="004D36D6" w:rsidP="004D36D6">
            <w:pPr>
              <w:widowControl w:val="0"/>
              <w:numPr>
                <w:ilvl w:val="0"/>
                <w:numId w:val="42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Introducir la estructura “Look at my…” utilizando el vocabulario de las partes de la cara.</w:t>
            </w:r>
          </w:p>
          <w:p w:rsidR="004D36D6" w:rsidRPr="004D36D6" w:rsidRDefault="004D36D6" w:rsidP="004D36D6">
            <w:pPr>
              <w:pStyle w:val="ListParagraph1"/>
              <w:numPr>
                <w:ilvl w:val="0"/>
                <w:numId w:val="42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Aprender canciones de tradición cultural relacionadas con las partes del cuerpo. </w:t>
            </w:r>
          </w:p>
          <w:p w:rsidR="00F23FD5" w:rsidRPr="00F23FD5" w:rsidRDefault="00F23FD5" w:rsidP="004D36D6">
            <w:pPr>
              <w:widowControl w:val="0"/>
              <w:numPr>
                <w:ilvl w:val="0"/>
                <w:numId w:val="42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Explorar el valor de </w:t>
            </w:r>
            <w:r w:rsidR="00364846">
              <w:rPr>
                <w:rFonts w:ascii="Arial" w:hAnsi="Arial" w:cs="Arial"/>
                <w:sz w:val="18"/>
                <w:szCs w:val="18"/>
                <w:lang w:val="es-ES"/>
              </w:rPr>
              <w:t>pedir perdón.</w:t>
            </w:r>
          </w:p>
          <w:p w:rsidR="00525339" w:rsidRPr="00F23FD5" w:rsidRDefault="00525339" w:rsidP="007C447D">
            <w:pPr>
              <w:pStyle w:val="Listamulticolor-nfasis11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F23FD5" w:rsidRPr="00C3676E" w:rsidRDefault="004D36D6" w:rsidP="00133649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Look at my…</w:t>
            </w:r>
          </w:p>
          <w:p w:rsidR="00F23FD5" w:rsidRPr="004D36D6" w:rsidRDefault="0077716B" w:rsidP="004D36D6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I’m sorry.</w:t>
            </w:r>
          </w:p>
          <w:p w:rsidR="00525339" w:rsidRPr="00F23FD5" w:rsidRDefault="00525339" w:rsidP="00373313">
            <w:p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</w:p>
          <w:p w:rsidR="00525339" w:rsidRPr="00F23FD5" w:rsidRDefault="00525339" w:rsidP="00373313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  <w:t xml:space="preserve">OTRAS ESTRUCTURAS: </w:t>
            </w:r>
          </w:p>
          <w:p w:rsidR="00F23FD5" w:rsidRPr="00F23FD5" w:rsidRDefault="00F23FD5" w:rsidP="00F23FD5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stick. </w:t>
            </w:r>
          </w:p>
          <w:p w:rsidR="00F23FD5" w:rsidRPr="00F23FD5" w:rsidRDefault="00F23FD5" w:rsidP="00F23FD5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point. </w:t>
            </w:r>
          </w:p>
          <w:p w:rsidR="00F23FD5" w:rsidRPr="00F23FD5" w:rsidRDefault="00F23FD5" w:rsidP="00F23FD5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Count </w:t>
            </w:r>
          </w:p>
          <w:p w:rsidR="00F23FD5" w:rsidRPr="00F23FD5" w:rsidRDefault="00F23FD5" w:rsidP="00F23FD5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Sing the song. </w:t>
            </w:r>
          </w:p>
          <w:p w:rsidR="00F23FD5" w:rsidRPr="00F23FD5" w:rsidRDefault="00F23FD5" w:rsidP="00F23FD5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Look and 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colour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.</w:t>
            </w:r>
          </w:p>
          <w:p w:rsidR="00F23FD5" w:rsidRPr="00F23FD5" w:rsidRDefault="00F23FD5" w:rsidP="00F23FD5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Point and 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say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.</w:t>
            </w:r>
          </w:p>
          <w:p w:rsidR="00525339" w:rsidRDefault="004D36D6" w:rsidP="00373313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Eat.</w:t>
            </w:r>
          </w:p>
          <w:p w:rsidR="004D36D6" w:rsidRDefault="004D36D6" w:rsidP="00373313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Hear.</w:t>
            </w:r>
          </w:p>
          <w:p w:rsidR="004D36D6" w:rsidRDefault="004D36D6" w:rsidP="00373313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Look.</w:t>
            </w:r>
          </w:p>
          <w:p w:rsidR="004D36D6" w:rsidRPr="004D36D6" w:rsidRDefault="004D36D6" w:rsidP="00373313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Smell.</w:t>
            </w:r>
          </w:p>
          <w:p w:rsidR="00525339" w:rsidRPr="00F23FD5" w:rsidRDefault="00525339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25339" w:rsidRPr="00EB2DBE" w:rsidRDefault="00525339" w:rsidP="00EB2DBE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</w:p>
          <w:p w:rsidR="00F23FD5" w:rsidRPr="004D36D6" w:rsidRDefault="004D36D6" w:rsidP="004D36D6">
            <w:pPr>
              <w:pStyle w:val="Listamulticolor-nfasis11"/>
              <w:numPr>
                <w:ilvl w:val="0"/>
                <w:numId w:val="20"/>
              </w:numPr>
              <w:ind w:left="680" w:hanging="283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Partes de la cara: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eyes, ears, mouth and nose.</w:t>
            </w:r>
          </w:p>
          <w:p w:rsidR="00A538E7" w:rsidRPr="00A538E7" w:rsidRDefault="00A538E7" w:rsidP="00A538E7">
            <w:pPr>
              <w:pStyle w:val="Listamulticolor-nfasis11"/>
              <w:numPr>
                <w:ilvl w:val="0"/>
                <w:numId w:val="43"/>
              </w:numPr>
              <w:ind w:hanging="323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Boy/girl</w:t>
            </w:r>
          </w:p>
          <w:p w:rsidR="00BE5D10" w:rsidRPr="00F23FD5" w:rsidRDefault="00BE5D10" w:rsidP="00A538E7">
            <w:pPr>
              <w:pStyle w:val="Listamulticolor-nfasis11"/>
              <w:numPr>
                <w:ilvl w:val="0"/>
                <w:numId w:val="43"/>
              </w:numPr>
              <w:ind w:hanging="323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Números:</w:t>
            </w:r>
            <w:r w:rsidR="00C6465A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1- 5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.</w:t>
            </w:r>
          </w:p>
          <w:p w:rsidR="008D5939" w:rsidRPr="00CE5911" w:rsidRDefault="00F23FD5" w:rsidP="00F23FD5">
            <w:pPr>
              <w:pStyle w:val="Listamulticolor-nfasis11"/>
              <w:numPr>
                <w:ilvl w:val="0"/>
                <w:numId w:val="20"/>
              </w:numPr>
              <w:ind w:left="680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b/>
                <w:iCs/>
                <w:sz w:val="18"/>
                <w:szCs w:val="18"/>
                <w:u w:val="single"/>
                <w:lang w:val="en-US"/>
              </w:rPr>
              <w:t>Repaso: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rout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ine language; colours; numbers; 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Hello! language; Unit 1 language.</w:t>
            </w:r>
          </w:p>
          <w:p w:rsidR="00CE5911" w:rsidRDefault="00CE5911" w:rsidP="00CE5911">
            <w:pPr>
              <w:pStyle w:val="Listamulticolor-nfasis11"/>
              <w:ind w:left="68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  <w:p w:rsidR="00CE5911" w:rsidRPr="00F23FD5" w:rsidRDefault="00CE5911" w:rsidP="00CE5911">
            <w:pPr>
              <w:pStyle w:val="Listamulticolor-nfasis11"/>
              <w:ind w:left="68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25339" w:rsidRPr="00F23FD5" w:rsidRDefault="00525339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25339" w:rsidRPr="00F23FD5" w:rsidRDefault="00525339" w:rsidP="00373313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25339" w:rsidRPr="00F23FD5" w:rsidTr="00373313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CRITERIOS DE EVALUACIÓN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25339" w:rsidRPr="00F23FD5" w:rsidTr="00373313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4E6F4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370D03" w:rsidRPr="005E4B35" w:rsidRDefault="005E4B35" w:rsidP="005E4B35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E4B3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  <w:r w:rsidR="00370D03" w:rsidRPr="005E4B3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370D03" w:rsidRPr="00370D03" w:rsidRDefault="00370D03" w:rsidP="00370D0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70D03">
              <w:rPr>
                <w:rFonts w:ascii="Arial" w:hAnsi="Arial" w:cs="Arial"/>
                <w:sz w:val="18"/>
                <w:szCs w:val="18"/>
                <w:lang w:val="es-ES"/>
              </w:rPr>
              <w:t>Reconoce</w:t>
            </w:r>
            <w:r w:rsidR="005E4B35">
              <w:rPr>
                <w:rFonts w:ascii="Arial" w:hAnsi="Arial" w:cs="Arial"/>
                <w:sz w:val="18"/>
                <w:szCs w:val="18"/>
                <w:lang w:val="es-ES"/>
              </w:rPr>
              <w:t xml:space="preserve">r </w:t>
            </w:r>
            <w:r w:rsidRPr="00370D03">
              <w:rPr>
                <w:rFonts w:ascii="Arial" w:hAnsi="Arial" w:cs="Arial"/>
                <w:sz w:val="18"/>
                <w:szCs w:val="18"/>
                <w:lang w:val="es-ES"/>
              </w:rPr>
              <w:t>y nombra</w:t>
            </w:r>
            <w:r w:rsidR="005E4B35">
              <w:rPr>
                <w:rFonts w:ascii="Arial" w:hAnsi="Arial" w:cs="Arial"/>
                <w:sz w:val="18"/>
                <w:szCs w:val="18"/>
                <w:lang w:val="es-ES"/>
              </w:rPr>
              <w:t>r</w:t>
            </w:r>
            <w:r w:rsidRPr="00370D03">
              <w:rPr>
                <w:rFonts w:ascii="Arial" w:hAnsi="Arial" w:cs="Arial"/>
                <w:sz w:val="18"/>
                <w:szCs w:val="18"/>
                <w:lang w:val="es-ES"/>
              </w:rPr>
              <w:t xml:space="preserve"> el vocabulario relacionado con </w:t>
            </w:r>
            <w:r w:rsidR="00E15660">
              <w:rPr>
                <w:rFonts w:ascii="Arial" w:hAnsi="Arial" w:cs="Arial"/>
                <w:sz w:val="18"/>
                <w:szCs w:val="18"/>
                <w:lang w:val="es-ES"/>
              </w:rPr>
              <w:t>las partes de la cara.</w:t>
            </w:r>
          </w:p>
          <w:p w:rsidR="00370D03" w:rsidRPr="00370D03" w:rsidRDefault="00370D03" w:rsidP="00370D0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0D03">
              <w:rPr>
                <w:rFonts w:ascii="Arial" w:hAnsi="Arial" w:cs="Arial"/>
                <w:sz w:val="18"/>
                <w:szCs w:val="18"/>
                <w:lang w:val="en-US"/>
              </w:rPr>
              <w:t>Participa</w:t>
            </w:r>
            <w:r w:rsidR="005E4B35">
              <w:rPr>
                <w:rFonts w:ascii="Arial" w:hAnsi="Arial" w:cs="Arial"/>
                <w:sz w:val="18"/>
                <w:szCs w:val="18"/>
                <w:lang w:val="en-US"/>
              </w:rPr>
              <w:t>r</w:t>
            </w:r>
            <w:r w:rsidRPr="00370D03">
              <w:rPr>
                <w:rFonts w:ascii="Arial" w:hAnsi="Arial" w:cs="Arial"/>
                <w:sz w:val="18"/>
                <w:szCs w:val="18"/>
                <w:lang w:val="en-US"/>
              </w:rPr>
              <w:t xml:space="preserve"> cantando las canciones</w:t>
            </w:r>
            <w:r w:rsidR="004D36D6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="004D36D6">
              <w:rPr>
                <w:rFonts w:ascii="Arial" w:hAnsi="Arial" w:cs="Arial"/>
                <w:sz w:val="18"/>
                <w:szCs w:val="18"/>
                <w:lang w:val="en-US"/>
              </w:rPr>
              <w:t>de la unidad.</w:t>
            </w:r>
          </w:p>
          <w:p w:rsidR="00370D03" w:rsidRPr="00370D03" w:rsidRDefault="005E4B35" w:rsidP="00370D0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Responder</w:t>
            </w:r>
            <w:r w:rsidR="00370D03" w:rsidRPr="00370D03">
              <w:rPr>
                <w:rFonts w:ascii="Arial" w:hAnsi="Arial" w:cs="Arial"/>
                <w:sz w:val="18"/>
                <w:szCs w:val="18"/>
                <w:lang w:val="es-ES"/>
              </w:rPr>
              <w:t xml:space="preserve"> verbal y no-verbalmente a instrucciones.</w:t>
            </w:r>
          </w:p>
          <w:p w:rsidR="00370D03" w:rsidRPr="00370D03" w:rsidRDefault="005E4B35" w:rsidP="00370D0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Desarrollar</w:t>
            </w:r>
            <w:r w:rsidR="00370D03" w:rsidRPr="00370D03">
              <w:rPr>
                <w:rFonts w:ascii="Arial" w:hAnsi="Arial" w:cs="Arial"/>
                <w:sz w:val="18"/>
                <w:szCs w:val="18"/>
                <w:lang w:val="es-ES"/>
              </w:rPr>
              <w:t xml:space="preserve"> el control del lápiz, la psicomotricidad fina y las habilidades de pre-escritura. </w:t>
            </w:r>
          </w:p>
          <w:p w:rsidR="00370D03" w:rsidRPr="00370D03" w:rsidRDefault="005E4B35" w:rsidP="00370D0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Completar</w:t>
            </w:r>
            <w:r w:rsidR="00370D03" w:rsidRPr="00370D03">
              <w:rPr>
                <w:rFonts w:ascii="Arial" w:hAnsi="Arial" w:cs="Arial"/>
                <w:sz w:val="18"/>
                <w:szCs w:val="18"/>
                <w:lang w:val="es-ES"/>
              </w:rPr>
              <w:t xml:space="preserve"> las actividades de manualidades.</w:t>
            </w:r>
          </w:p>
          <w:p w:rsidR="00525339" w:rsidRPr="00F23FD5" w:rsidRDefault="00525339" w:rsidP="00373313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525339" w:rsidRPr="00F23FD5" w:rsidRDefault="00525339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525339" w:rsidRPr="00F23FD5" w:rsidTr="00373313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525339" w:rsidRPr="00F23FD5" w:rsidTr="00B45280">
        <w:trPr>
          <w:trHeight w:val="1353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525339" w:rsidRPr="00F23FD5" w:rsidRDefault="00525339" w:rsidP="00373313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525339" w:rsidRDefault="00525339" w:rsidP="00525339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fr-FR"/>
        </w:rPr>
      </w:pPr>
    </w:p>
    <w:p w:rsidR="00B45280" w:rsidRPr="00F23FD5" w:rsidRDefault="00B45280" w:rsidP="00525339">
      <w:pPr>
        <w:rPr>
          <w:rFonts w:ascii="Arial" w:hAnsi="Arial" w:cs="Arial"/>
          <w:sz w:val="18"/>
          <w:szCs w:val="18"/>
          <w:lang w:val="fr-FR"/>
        </w:rPr>
      </w:pPr>
    </w:p>
    <w:p w:rsidR="00525339" w:rsidRPr="00F23FD5" w:rsidRDefault="00525339" w:rsidP="00525339">
      <w:pPr>
        <w:rPr>
          <w:rFonts w:ascii="Arial" w:hAnsi="Arial" w:cs="Arial"/>
          <w:sz w:val="18"/>
          <w:szCs w:val="18"/>
          <w:lang w:val="fr-FR"/>
        </w:rPr>
      </w:pPr>
    </w:p>
    <w:p w:rsidR="00525339" w:rsidRDefault="00525339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Pr="00F23FD5" w:rsidRDefault="003F6A36" w:rsidP="003F6A3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lang w:val="es-ES"/>
        </w:rPr>
        <w:lastRenderedPageBreak/>
        <w:t>2</w:t>
      </w:r>
      <w:r w:rsidRPr="0044695E">
        <w:rPr>
          <w:rFonts w:ascii="Arial" w:hAnsi="Arial" w:cs="Arial"/>
          <w:b/>
          <w:sz w:val="20"/>
          <w:szCs w:val="20"/>
          <w:lang w:val="es-ES"/>
        </w:rPr>
        <w:t>º TRIMESTRE:</w:t>
      </w:r>
      <w:r>
        <w:rPr>
          <w:rFonts w:ascii="Arial" w:hAnsi="Arial" w:cs="Arial"/>
          <w:b/>
          <w:sz w:val="20"/>
          <w:szCs w:val="20"/>
          <w:lang w:val="es-ES"/>
        </w:rPr>
        <w:t xml:space="preserve"> 43 </w:t>
      </w:r>
      <w:r w:rsidRPr="0044695E">
        <w:rPr>
          <w:rFonts w:ascii="Arial" w:hAnsi="Arial" w:cs="Arial"/>
          <w:b/>
          <w:sz w:val="20"/>
          <w:szCs w:val="20"/>
          <w:lang w:val="es-ES"/>
        </w:rPr>
        <w:t>SESIONES</w:t>
      </w:r>
    </w:p>
    <w:p w:rsidR="00CE5911" w:rsidRDefault="00CE5911" w:rsidP="00525339">
      <w:pPr>
        <w:rPr>
          <w:rFonts w:ascii="Arial" w:hAnsi="Arial" w:cs="Arial"/>
          <w:sz w:val="18"/>
          <w:szCs w:val="18"/>
          <w:lang w:val="fr-FR"/>
        </w:rPr>
      </w:pPr>
    </w:p>
    <w:tbl>
      <w:tblPr>
        <w:tblW w:w="14950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525339" w:rsidRPr="00F23FD5" w:rsidTr="003F6A36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8B1517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NIVEL: 3</w:t>
            </w:r>
            <w:r w:rsidR="00525339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7771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U</w:t>
            </w:r>
            <w:r w:rsidR="00C53E32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NIDAD DIDÁCTICA 3: </w:t>
            </w:r>
            <w:r w:rsidR="0077716B">
              <w:rPr>
                <w:rFonts w:ascii="Arial" w:hAnsi="Arial" w:cs="Arial"/>
                <w:b/>
                <w:sz w:val="18"/>
                <w:szCs w:val="18"/>
                <w:lang w:val="en-US"/>
              </w:rPr>
              <w:t>At my house: Family.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339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</w:t>
            </w:r>
            <w:r w:rsidRPr="00EB2D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11 enero a 12 febrero</w:t>
            </w:r>
          </w:p>
          <w:p w:rsidR="00F16E6B" w:rsidRPr="00F23FD5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SESIONES: 22</w:t>
            </w:r>
          </w:p>
        </w:tc>
      </w:tr>
      <w:tr w:rsidR="00525339" w:rsidRPr="00F23FD5" w:rsidTr="003F6A36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525339" w:rsidRPr="00F23FD5" w:rsidTr="003F6A36">
        <w:trPr>
          <w:trHeight w:val="6449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CD2373" w:rsidRPr="00CD2373" w:rsidRDefault="00CD2373" w:rsidP="0077716B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CD2373">
              <w:rPr>
                <w:rFonts w:ascii="Arial" w:hAnsi="Arial" w:cs="Arial"/>
                <w:iCs/>
                <w:sz w:val="18"/>
                <w:szCs w:val="18"/>
                <w:lang w:val="es-ES"/>
              </w:rPr>
              <w:t>Consolidar las rutinas para empezar y finalizar las sesiones.</w:t>
            </w:r>
          </w:p>
          <w:p w:rsidR="00CD2373" w:rsidRPr="00CD2373" w:rsidRDefault="00CD2373" w:rsidP="0077716B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CD2373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Presentar y practica vocabulario relacionado con </w:t>
            </w:r>
            <w:r w:rsidR="0077716B">
              <w:rPr>
                <w:rFonts w:ascii="Arial" w:hAnsi="Arial" w:cs="Arial"/>
                <w:iCs/>
                <w:sz w:val="18"/>
                <w:szCs w:val="18"/>
                <w:lang w:val="es-ES"/>
              </w:rPr>
              <w:t>la familia.</w:t>
            </w:r>
          </w:p>
          <w:p w:rsidR="00CD2373" w:rsidRDefault="0077716B" w:rsidP="0077716B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Presentar y practicar la estructura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“Where is…”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utilizando el vocabulario de la familia.</w:t>
            </w:r>
          </w:p>
          <w:p w:rsidR="0077716B" w:rsidRPr="0077716B" w:rsidRDefault="0077716B" w:rsidP="0077716B">
            <w:pPr>
              <w:pStyle w:val="ListParagraph1"/>
              <w:numPr>
                <w:ilvl w:val="0"/>
                <w:numId w:val="5"/>
              </w:numPr>
              <w:tabs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Aprender canciones de tradición cultural relacionadas con la familia.</w:t>
            </w:r>
          </w:p>
          <w:p w:rsidR="00CD2373" w:rsidRPr="00CD2373" w:rsidRDefault="00CD2373" w:rsidP="0077716B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  <w:lang w:val="es-ES"/>
              </w:rPr>
            </w:pPr>
            <w:r w:rsidRPr="00CD2373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Explorar el valor </w:t>
            </w:r>
            <w:r w:rsidR="0077716B">
              <w:rPr>
                <w:rFonts w:ascii="Arial" w:hAnsi="Arial" w:cs="Arial"/>
                <w:iCs/>
                <w:sz w:val="18"/>
                <w:szCs w:val="18"/>
                <w:lang w:val="es-ES"/>
              </w:rPr>
              <w:t>del esfuerzo personal.</w:t>
            </w:r>
          </w:p>
          <w:p w:rsidR="00525339" w:rsidRPr="00F23FD5" w:rsidRDefault="00525339" w:rsidP="003902AA">
            <w:pPr>
              <w:pStyle w:val="ListParagraph1"/>
              <w:autoSpaceDE w:val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25339" w:rsidRPr="00F23FD5" w:rsidRDefault="00525339" w:rsidP="003902AA">
            <w:pPr>
              <w:pStyle w:val="ListParagraph1"/>
              <w:autoSpaceDE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77716B" w:rsidRPr="004D36D6" w:rsidRDefault="0077716B" w:rsidP="0077716B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Where is…? Here!</w:t>
            </w:r>
          </w:p>
          <w:p w:rsidR="009F6633" w:rsidRPr="00C3676E" w:rsidRDefault="00CD2373" w:rsidP="0077716B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sz w:val="18"/>
                <w:szCs w:val="18"/>
                <w:lang w:val="en-US"/>
              </w:rPr>
              <w:t>Stand up!</w:t>
            </w:r>
          </w:p>
          <w:p w:rsidR="00CD2373" w:rsidRPr="00C3676E" w:rsidRDefault="00CD2373" w:rsidP="0077716B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sz w:val="18"/>
                <w:szCs w:val="18"/>
                <w:lang w:val="en-US"/>
              </w:rPr>
              <w:t>Sit down!</w:t>
            </w:r>
          </w:p>
          <w:p w:rsidR="009F6633" w:rsidRPr="00C3676E" w:rsidRDefault="009F6633" w:rsidP="00373313">
            <w:p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</w:p>
          <w:p w:rsidR="00525339" w:rsidRPr="00C3676E" w:rsidRDefault="00525339" w:rsidP="00373313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  <w:r w:rsidRPr="00C3676E"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  <w:t xml:space="preserve">OTRAS ESTRUCTURAS: 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stick. 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Complete. 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Sing the song. 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>Look, match and colour.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Point and say. 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Sing the song. 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Draw yourself. 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>Look and count.</w:t>
            </w:r>
          </w:p>
          <w:p w:rsidR="00370D03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Circle </w:t>
            </w:r>
          </w:p>
          <w:p w:rsidR="00525339" w:rsidRPr="00C3676E" w:rsidRDefault="00370D03" w:rsidP="0077716B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Stand up, sit down and walk. </w:t>
            </w:r>
          </w:p>
          <w:p w:rsidR="00525339" w:rsidRPr="00F23FD5" w:rsidRDefault="00525339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70D03" w:rsidRPr="00A21664" w:rsidRDefault="00525339" w:rsidP="0037331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CD2373" w:rsidRPr="00CD2373" w:rsidRDefault="0077716B" w:rsidP="0077716B">
            <w:pPr>
              <w:pStyle w:val="Listamulticolor-nfasis11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Familia: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brother</w:t>
            </w:r>
            <w:r w:rsidR="00C6465A">
              <w:rPr>
                <w:rFonts w:ascii="Arial" w:hAnsi="Arial" w:cs="Arial"/>
                <w:sz w:val="18"/>
                <w:szCs w:val="18"/>
                <w:lang w:val="en-US"/>
              </w:rPr>
              <w:t>, daddy, mummy, sister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525339" w:rsidRDefault="009E3738" w:rsidP="0077716B">
            <w:pPr>
              <w:pStyle w:val="Listamulticolor-nfasis11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Formas:</w:t>
            </w: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 xml:space="preserve"> circle, square, </w:t>
            </w:r>
            <w:r w:rsidR="00CD2373">
              <w:rPr>
                <w:rFonts w:ascii="Arial" w:hAnsi="Arial" w:cs="Arial"/>
                <w:sz w:val="18"/>
                <w:szCs w:val="18"/>
                <w:lang w:val="en-US"/>
              </w:rPr>
              <w:t xml:space="preserve">rectangle, </w:t>
            </w: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>triangle</w:t>
            </w:r>
            <w:r w:rsidR="00CD2373">
              <w:rPr>
                <w:rFonts w:ascii="Arial" w:hAnsi="Arial" w:cs="Arial"/>
                <w:sz w:val="18"/>
                <w:szCs w:val="18"/>
                <w:lang w:val="en-US"/>
              </w:rPr>
              <w:t>, oval, star</w:t>
            </w: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</w:p>
          <w:p w:rsidR="00370D03" w:rsidRPr="00B45280" w:rsidRDefault="00CD2373" w:rsidP="00B45280">
            <w:pPr>
              <w:pStyle w:val="Listamulticolor-nfasis11"/>
              <w:numPr>
                <w:ilvl w:val="0"/>
                <w:numId w:val="21"/>
              </w:num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3676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Repaso</w:t>
            </w:r>
            <w:r w:rsidRPr="00CD2373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CD2373">
              <w:rPr>
                <w:rFonts w:ascii="Arial" w:hAnsi="Arial" w:cs="Arial"/>
                <w:i/>
                <w:sz w:val="18"/>
                <w:szCs w:val="18"/>
                <w:lang w:val="en-US"/>
              </w:rPr>
              <w:t>routine language; colours; numbers; Hello! language; Units 1–2 language</w:t>
            </w:r>
            <w:r w:rsidR="00B45280">
              <w:rPr>
                <w:rFonts w:ascii="Arial" w:hAnsi="Arial" w:cs="Arial"/>
                <w:i/>
                <w:sz w:val="18"/>
                <w:szCs w:val="18"/>
                <w:lang w:val="en-US"/>
              </w:rPr>
              <w:t>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25339" w:rsidRPr="00F23FD5" w:rsidRDefault="00525339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25339" w:rsidRPr="00F23FD5" w:rsidRDefault="00525339" w:rsidP="00373313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25339" w:rsidRPr="00F23FD5" w:rsidTr="003F6A36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CRITERIOS DE EVALUAC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IÓN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525339" w:rsidRPr="00F23FD5" w:rsidRDefault="00525339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25339" w:rsidRPr="00F23FD5" w:rsidTr="003F6A36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4E6F4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5E4B35" w:rsidRPr="005E4B35" w:rsidRDefault="005E4B35" w:rsidP="005E4B35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E4B3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370D03" w:rsidRPr="00370D03" w:rsidRDefault="005E4B35" w:rsidP="00370D03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Reconocer y nombrar</w:t>
            </w:r>
            <w:r w:rsidR="00370D03" w:rsidRPr="00370D03">
              <w:rPr>
                <w:rFonts w:ascii="Arial" w:hAnsi="Arial" w:cs="Arial"/>
                <w:sz w:val="18"/>
                <w:szCs w:val="18"/>
                <w:lang w:val="es-ES"/>
              </w:rPr>
              <w:t xml:space="preserve"> el vocabulario relacionado </w:t>
            </w:r>
            <w:r w:rsidR="00E15660">
              <w:rPr>
                <w:rFonts w:ascii="Arial" w:hAnsi="Arial" w:cs="Arial"/>
                <w:sz w:val="18"/>
                <w:szCs w:val="18"/>
                <w:lang w:val="es-ES"/>
              </w:rPr>
              <w:t>con la familia.</w:t>
            </w:r>
          </w:p>
          <w:p w:rsidR="00285BB2" w:rsidRPr="00285BB2" w:rsidRDefault="005E4B35" w:rsidP="00370D03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5BB2">
              <w:rPr>
                <w:rFonts w:ascii="Arial" w:hAnsi="Arial" w:cs="Arial"/>
                <w:sz w:val="18"/>
                <w:szCs w:val="18"/>
                <w:lang w:val="en-US"/>
              </w:rPr>
              <w:t>Participar</w:t>
            </w:r>
            <w:r w:rsidR="00370D03" w:rsidRPr="00285BB2">
              <w:rPr>
                <w:rFonts w:ascii="Arial" w:hAnsi="Arial" w:cs="Arial"/>
                <w:sz w:val="18"/>
                <w:szCs w:val="18"/>
                <w:lang w:val="en-US"/>
              </w:rPr>
              <w:t xml:space="preserve"> cantando las canciones </w:t>
            </w:r>
            <w:r w:rsidR="00285BB2">
              <w:rPr>
                <w:rFonts w:ascii="Arial" w:hAnsi="Arial" w:cs="Arial"/>
                <w:sz w:val="18"/>
                <w:szCs w:val="18"/>
                <w:lang w:val="en-US"/>
              </w:rPr>
              <w:t>de la unidad.</w:t>
            </w:r>
          </w:p>
          <w:p w:rsidR="00370D03" w:rsidRPr="00285BB2" w:rsidRDefault="005E4B35" w:rsidP="00370D03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85BB2">
              <w:rPr>
                <w:rFonts w:ascii="Arial" w:hAnsi="Arial" w:cs="Arial"/>
                <w:sz w:val="18"/>
                <w:szCs w:val="18"/>
                <w:lang w:val="es-ES"/>
              </w:rPr>
              <w:t>Escuchar</w:t>
            </w:r>
            <w:r w:rsidR="00370D03" w:rsidRPr="00285BB2">
              <w:rPr>
                <w:rFonts w:ascii="Arial" w:hAnsi="Arial" w:cs="Arial"/>
                <w:sz w:val="18"/>
                <w:szCs w:val="18"/>
                <w:lang w:val="es-ES"/>
              </w:rPr>
              <w:t xml:space="preserve"> para obtener información específica.</w:t>
            </w:r>
          </w:p>
          <w:p w:rsidR="00370D03" w:rsidRPr="00370D03" w:rsidRDefault="005E4B35" w:rsidP="00370D03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Responder</w:t>
            </w:r>
            <w:r w:rsidR="00370D03" w:rsidRPr="00370D03">
              <w:rPr>
                <w:rFonts w:ascii="Arial" w:hAnsi="Arial" w:cs="Arial"/>
                <w:sz w:val="18"/>
                <w:szCs w:val="18"/>
                <w:lang w:val="es-ES"/>
              </w:rPr>
              <w:t xml:space="preserve"> verbal y no-verbalmente a instrucciones.</w:t>
            </w:r>
          </w:p>
          <w:p w:rsidR="005E4B35" w:rsidRPr="00285BB2" w:rsidRDefault="00370D03" w:rsidP="00285BB2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70D03">
              <w:rPr>
                <w:rFonts w:ascii="Arial" w:hAnsi="Arial" w:cs="Arial"/>
                <w:sz w:val="18"/>
                <w:szCs w:val="18"/>
                <w:lang w:val="es-ES"/>
              </w:rPr>
              <w:t>Desarrolla</w:t>
            </w:r>
            <w:r w:rsidR="005E4B35">
              <w:rPr>
                <w:rFonts w:ascii="Arial" w:hAnsi="Arial" w:cs="Arial"/>
                <w:sz w:val="18"/>
                <w:szCs w:val="18"/>
                <w:lang w:val="es-ES"/>
              </w:rPr>
              <w:t>r</w:t>
            </w:r>
            <w:r w:rsidRPr="00370D03">
              <w:rPr>
                <w:rFonts w:ascii="Arial" w:hAnsi="Arial" w:cs="Arial"/>
                <w:sz w:val="18"/>
                <w:szCs w:val="18"/>
                <w:lang w:val="es-ES"/>
              </w:rPr>
              <w:t xml:space="preserve"> el control del lápiz, la psicomotricidad fina y las habilidades de pre-escritura. </w:t>
            </w: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525339" w:rsidRPr="00F23FD5" w:rsidRDefault="00525339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525339" w:rsidRPr="00F23FD5" w:rsidRDefault="00525339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25339" w:rsidRPr="00F23FD5" w:rsidRDefault="00525339" w:rsidP="00373313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525339" w:rsidRPr="00F23FD5" w:rsidTr="003F6A36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5339" w:rsidRPr="00F23FD5" w:rsidRDefault="00525339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525339" w:rsidRPr="00F23FD5" w:rsidTr="003F6A36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525339" w:rsidRPr="00F23FD5" w:rsidRDefault="00525339" w:rsidP="0037331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525339" w:rsidRPr="00F23FD5" w:rsidRDefault="00525339" w:rsidP="00373313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339" w:rsidRPr="00F23FD5" w:rsidRDefault="00525339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525339" w:rsidRPr="00F23FD5" w:rsidRDefault="00525339" w:rsidP="00525339">
      <w:pPr>
        <w:rPr>
          <w:rFonts w:ascii="Arial" w:hAnsi="Arial" w:cs="Arial"/>
          <w:sz w:val="18"/>
          <w:szCs w:val="18"/>
          <w:lang w:val="fr-FR"/>
        </w:rPr>
      </w:pPr>
    </w:p>
    <w:p w:rsidR="00525339" w:rsidRPr="00F23FD5" w:rsidRDefault="00525339" w:rsidP="00525339">
      <w:pPr>
        <w:rPr>
          <w:rFonts w:ascii="Arial" w:hAnsi="Arial" w:cs="Arial"/>
          <w:sz w:val="18"/>
          <w:szCs w:val="18"/>
          <w:lang w:val="fr-FR"/>
        </w:rPr>
      </w:pPr>
    </w:p>
    <w:p w:rsidR="00525339" w:rsidRDefault="00525339" w:rsidP="00525339">
      <w:pPr>
        <w:rPr>
          <w:rFonts w:ascii="Arial" w:hAnsi="Arial" w:cs="Arial"/>
          <w:sz w:val="18"/>
          <w:szCs w:val="18"/>
          <w:lang w:val="es-ES"/>
        </w:rPr>
      </w:pPr>
    </w:p>
    <w:p w:rsidR="00BE5D10" w:rsidRDefault="00BE5D1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45280" w:rsidRDefault="00B45280" w:rsidP="00525339">
      <w:pPr>
        <w:rPr>
          <w:rFonts w:ascii="Arial" w:hAnsi="Arial" w:cs="Arial"/>
          <w:sz w:val="18"/>
          <w:szCs w:val="18"/>
          <w:lang w:val="es-ES"/>
        </w:rPr>
      </w:pPr>
    </w:p>
    <w:p w:rsidR="00BE5D10" w:rsidRDefault="00BE5D10" w:rsidP="00525339">
      <w:pPr>
        <w:rPr>
          <w:rFonts w:ascii="Arial" w:hAnsi="Arial" w:cs="Arial"/>
          <w:sz w:val="18"/>
          <w:szCs w:val="18"/>
          <w:lang w:val="es-ES"/>
        </w:rPr>
      </w:pPr>
    </w:p>
    <w:p w:rsidR="00BE5D10" w:rsidRDefault="00BE5D10" w:rsidP="00525339">
      <w:pPr>
        <w:rPr>
          <w:rFonts w:ascii="Arial" w:hAnsi="Arial" w:cs="Arial"/>
          <w:sz w:val="18"/>
          <w:szCs w:val="18"/>
          <w:lang w:val="es-ES"/>
        </w:rPr>
      </w:pPr>
    </w:p>
    <w:p w:rsidR="00BE5D10" w:rsidRPr="00F23FD5" w:rsidRDefault="00BE5D10" w:rsidP="00525339">
      <w:pPr>
        <w:rPr>
          <w:rFonts w:ascii="Arial" w:hAnsi="Arial" w:cs="Arial"/>
          <w:sz w:val="18"/>
          <w:szCs w:val="18"/>
          <w:lang w:val="es-ES"/>
        </w:rPr>
      </w:pPr>
    </w:p>
    <w:p w:rsidR="00373313" w:rsidRPr="00737191" w:rsidRDefault="00373313" w:rsidP="00373313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373313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lastRenderedPageBreak/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285BB2" w:rsidP="00285BB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UNIDAD DIDÁCTICA 4: At my house: Toys.</w:t>
            </w:r>
            <w:r w:rsidR="00373313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6B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</w:t>
            </w:r>
            <w:r w:rsidRPr="00EB2DBE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15 febrero a 24 marzo</w:t>
            </w:r>
          </w:p>
          <w:p w:rsidR="00373313" w:rsidRPr="00F23FD5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SESIONES: 21</w:t>
            </w:r>
          </w:p>
        </w:tc>
      </w:tr>
      <w:tr w:rsidR="00373313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373313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BE5D10" w:rsidRPr="00BE5D10" w:rsidRDefault="00BE5D10" w:rsidP="00285BB2">
            <w:pPr>
              <w:widowControl w:val="0"/>
              <w:numPr>
                <w:ilvl w:val="0"/>
                <w:numId w:val="7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>Consolidar las rutinas para empezar y acabar la clase.</w:t>
            </w:r>
          </w:p>
          <w:p w:rsidR="00BE5D10" w:rsidRPr="00BE5D10" w:rsidRDefault="00BE5D10" w:rsidP="00285BB2">
            <w:pPr>
              <w:widowControl w:val="0"/>
              <w:numPr>
                <w:ilvl w:val="0"/>
                <w:numId w:val="7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>Presentar y practicar las palabras relacionadas con los</w:t>
            </w:r>
            <w:r w:rsidR="00285BB2">
              <w:rPr>
                <w:rFonts w:ascii="Arial" w:hAnsi="Arial" w:cs="Arial"/>
                <w:sz w:val="18"/>
                <w:szCs w:val="18"/>
                <w:lang w:val="es-ES"/>
              </w:rPr>
              <w:t xml:space="preserve"> juguetes.</w:t>
            </w:r>
          </w:p>
          <w:p w:rsidR="00285BB2" w:rsidRDefault="00285BB2" w:rsidP="00285BB2">
            <w:pPr>
              <w:widowControl w:val="0"/>
              <w:numPr>
                <w:ilvl w:val="0"/>
                <w:numId w:val="7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Introducir la estructura </w:t>
            </w:r>
            <w:r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“This is my…”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utilizando el vocabulario de los juguetes.</w:t>
            </w:r>
          </w:p>
          <w:p w:rsidR="00BE5D10" w:rsidRPr="00285BB2" w:rsidRDefault="00285BB2" w:rsidP="00285BB2">
            <w:pPr>
              <w:pStyle w:val="ListParagraph1"/>
              <w:numPr>
                <w:ilvl w:val="0"/>
                <w:numId w:val="7"/>
              </w:numPr>
              <w:tabs>
                <w:tab w:val="clear" w:pos="709"/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Aprender canciones de tradición cultural relacionadas con los juguetes.</w:t>
            </w:r>
          </w:p>
          <w:p w:rsidR="00BE5D10" w:rsidRPr="00BE5D10" w:rsidRDefault="00BE5D10" w:rsidP="00285BB2">
            <w:pPr>
              <w:widowControl w:val="0"/>
              <w:numPr>
                <w:ilvl w:val="0"/>
                <w:numId w:val="7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Explorar el valor de </w:t>
            </w:r>
            <w:r w:rsidR="00285BB2">
              <w:rPr>
                <w:rFonts w:ascii="Arial" w:hAnsi="Arial" w:cs="Arial"/>
                <w:sz w:val="18"/>
                <w:szCs w:val="18"/>
                <w:lang w:val="es-ES"/>
              </w:rPr>
              <w:t>compartir.</w:t>
            </w:r>
          </w:p>
          <w:p w:rsidR="00373313" w:rsidRPr="00F23FD5" w:rsidRDefault="00373313" w:rsidP="009547D7">
            <w:pPr>
              <w:pStyle w:val="Listamulticolor-nfasis11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BE5D10" w:rsidRDefault="00285BB2" w:rsidP="00373313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ca-ES"/>
              </w:rPr>
              <w:t>This is my...</w:t>
            </w:r>
          </w:p>
          <w:p w:rsidR="00285BB2" w:rsidRDefault="00285BB2" w:rsidP="00373313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ca-ES"/>
              </w:rPr>
              <w:t>Let’s share!.</w:t>
            </w:r>
          </w:p>
          <w:p w:rsidR="001773FD" w:rsidRPr="00F23FD5" w:rsidRDefault="001773FD" w:rsidP="00373313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ca-ES"/>
              </w:rPr>
              <w:t>Tidy up.</w:t>
            </w: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  <w:t xml:space="preserve">OTRAS ESTRUCTURAS: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stick.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Sing the song.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Look and count.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Circle the number.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Point and say.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Draw yourself.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Match. </w:t>
            </w:r>
          </w:p>
          <w:p w:rsidR="00BE5D10" w:rsidRPr="00C3676E" w:rsidRDefault="00BE5D10" w:rsidP="00BE5D10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lang w:val="en-US"/>
              </w:rPr>
              <w:t>Point and say.</w:t>
            </w: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</w:p>
          <w:p w:rsidR="00373313" w:rsidRPr="00285BB2" w:rsidRDefault="00A538E7" w:rsidP="00373313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</w:rPr>
              <w:t>Animales: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285BB2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ball, car, crayon, drum, triangle, violin.</w:t>
            </w:r>
          </w:p>
          <w:p w:rsidR="00285BB2" w:rsidRPr="00BA6286" w:rsidRDefault="00285BB2" w:rsidP="00373313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Messy, tidy.</w:t>
            </w:r>
          </w:p>
          <w:p w:rsidR="00BA6286" w:rsidRPr="00A538E7" w:rsidRDefault="00BA6286" w:rsidP="00373313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3676E"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Números: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1- 10.</w:t>
            </w:r>
          </w:p>
          <w:p w:rsidR="00A538E7" w:rsidRPr="00A538E7" w:rsidRDefault="00A538E7" w:rsidP="00A538E7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3676E">
              <w:rPr>
                <w:rFonts w:ascii="Arial" w:hAnsi="Arial" w:cs="Arial"/>
                <w:b/>
                <w:iCs/>
                <w:sz w:val="18"/>
                <w:szCs w:val="18"/>
                <w:u w:val="single"/>
                <w:lang w:val="en-US" w:eastAsia="en-US"/>
              </w:rPr>
              <w:t>Repaso</w:t>
            </w:r>
            <w:r w:rsidRPr="00C3676E"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  <w:lang w:val="en-US" w:eastAsia="en-US"/>
              </w:rPr>
              <w:t>:</w:t>
            </w:r>
            <w:r w:rsidRPr="00A538E7">
              <w:rPr>
                <w:rFonts w:ascii="Arial" w:hAnsi="Arial" w:cs="Arial"/>
                <w:i/>
                <w:iCs/>
                <w:sz w:val="18"/>
                <w:szCs w:val="18"/>
                <w:lang w:val="en-US" w:eastAsia="en-US"/>
              </w:rPr>
              <w:t xml:space="preserve"> routine language; colours; numbers; Hello! language; Units 1–3 language.</w:t>
            </w:r>
          </w:p>
          <w:p w:rsidR="00373313" w:rsidRPr="00F23FD5" w:rsidRDefault="00373313" w:rsidP="00A538E7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73313" w:rsidRPr="00F23FD5" w:rsidRDefault="00373313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73313" w:rsidRPr="00F23FD5" w:rsidRDefault="00373313" w:rsidP="00373313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73313" w:rsidRPr="00F23FD5" w:rsidTr="00373313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CRITERIOS DE EVALUACIÓN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373313" w:rsidRPr="00F23FD5" w:rsidTr="00373313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4E6F4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373313" w:rsidRDefault="00373313" w:rsidP="0037331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AE47F9" w:rsidRPr="00F23FD5" w:rsidRDefault="00AE47F9" w:rsidP="0037331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el vocabulario relacionado con los </w:t>
            </w:r>
            <w:r w:rsidR="00E15660">
              <w:rPr>
                <w:rFonts w:ascii="Arial" w:hAnsi="Arial" w:cs="Arial"/>
                <w:sz w:val="18"/>
                <w:szCs w:val="18"/>
                <w:lang w:val="es-ES"/>
              </w:rPr>
              <w:t>juguetes</w:t>
            </w:r>
          </w:p>
          <w:p w:rsidR="00373313" w:rsidRPr="00F23FD5" w:rsidRDefault="00373313" w:rsidP="0037331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Participar cantando las canciones de la unidad</w:t>
            </w:r>
            <w:r w:rsidR="00285BB2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373313" w:rsidRPr="00F23FD5" w:rsidRDefault="00373313" w:rsidP="0037331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373313" w:rsidRPr="00F23FD5" w:rsidRDefault="00373313" w:rsidP="0037331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373313" w:rsidRPr="00F23FD5" w:rsidRDefault="00373313" w:rsidP="0037331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373313" w:rsidRPr="00F23FD5" w:rsidRDefault="00373313" w:rsidP="00373313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373313" w:rsidRPr="00F23FD5" w:rsidRDefault="00373313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A538E7" w:rsidRPr="00F23FD5" w:rsidRDefault="00A538E7" w:rsidP="00373313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Comunicación lingüística. (CCL)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Sentido de iniciativa y espíritu emprendedor. (SIE)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373313" w:rsidRPr="00F23FD5" w:rsidRDefault="00373313" w:rsidP="00B4528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373313" w:rsidRPr="00F23FD5" w:rsidTr="00373313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73313" w:rsidRPr="00F23FD5" w:rsidTr="00B45280">
        <w:trPr>
          <w:trHeight w:val="1637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373313" w:rsidRPr="00F23FD5" w:rsidRDefault="00373313" w:rsidP="00373313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373313" w:rsidRPr="00F23FD5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A538E7" w:rsidRDefault="00A538E7" w:rsidP="00373313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373313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373313">
      <w:pPr>
        <w:rPr>
          <w:rFonts w:ascii="Arial" w:hAnsi="Arial" w:cs="Arial"/>
          <w:sz w:val="18"/>
          <w:szCs w:val="18"/>
          <w:lang w:val="fr-FR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Default="003F6A36" w:rsidP="003F6A36">
      <w:pPr>
        <w:rPr>
          <w:rFonts w:ascii="Arial" w:hAnsi="Arial" w:cs="Arial"/>
          <w:b/>
          <w:sz w:val="20"/>
          <w:szCs w:val="20"/>
          <w:lang w:val="es-ES"/>
        </w:rPr>
      </w:pPr>
    </w:p>
    <w:p w:rsidR="003F6A36" w:rsidRPr="00F23FD5" w:rsidRDefault="003F6A36" w:rsidP="003F6A3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lang w:val="es-ES"/>
        </w:rPr>
        <w:lastRenderedPageBreak/>
        <w:t>3</w:t>
      </w:r>
      <w:r w:rsidRPr="0044695E">
        <w:rPr>
          <w:rFonts w:ascii="Arial" w:hAnsi="Arial" w:cs="Arial"/>
          <w:b/>
          <w:sz w:val="20"/>
          <w:szCs w:val="20"/>
          <w:lang w:val="es-ES"/>
        </w:rPr>
        <w:t xml:space="preserve"> TRIMESTRE:</w:t>
      </w:r>
      <w:r>
        <w:rPr>
          <w:rFonts w:ascii="Arial" w:hAnsi="Arial" w:cs="Arial"/>
          <w:b/>
          <w:sz w:val="20"/>
          <w:szCs w:val="20"/>
          <w:lang w:val="es-ES"/>
        </w:rPr>
        <w:t xml:space="preserve"> 44 </w:t>
      </w:r>
      <w:r w:rsidRPr="0044695E">
        <w:rPr>
          <w:rFonts w:ascii="Arial" w:hAnsi="Arial" w:cs="Arial"/>
          <w:b/>
          <w:sz w:val="20"/>
          <w:szCs w:val="20"/>
          <w:lang w:val="es-ES"/>
        </w:rPr>
        <w:t>SESIONES</w:t>
      </w:r>
    </w:p>
    <w:p w:rsidR="00B45280" w:rsidRDefault="00B45280" w:rsidP="00373313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373313">
      <w:pPr>
        <w:rPr>
          <w:rFonts w:ascii="Arial" w:hAnsi="Arial" w:cs="Arial"/>
          <w:sz w:val="18"/>
          <w:szCs w:val="18"/>
          <w:lang w:val="fr-FR"/>
        </w:rPr>
      </w:pPr>
    </w:p>
    <w:tbl>
      <w:tblPr>
        <w:tblW w:w="14950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373313" w:rsidRPr="00F23FD5" w:rsidTr="003F6A36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CD3124" w:rsidP="00B4528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UNIDAD DIDÁCTICA 5:</w:t>
            </w:r>
            <w:r w:rsidR="00C57BA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B45280">
              <w:rPr>
                <w:rFonts w:ascii="Arial" w:hAnsi="Arial" w:cs="Arial"/>
                <w:b/>
                <w:sz w:val="18"/>
                <w:szCs w:val="18"/>
                <w:lang w:val="en-US"/>
              </w:rPr>
              <w:t>My food: Food.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313" w:rsidRDefault="00373313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</w:t>
            </w:r>
            <w:r w:rsidR="00CD3124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EMPORALIZACIÓN: </w:t>
            </w:r>
            <w:r w:rsidR="00F16E6B">
              <w:rPr>
                <w:rFonts w:ascii="Arial" w:hAnsi="Arial" w:cs="Arial"/>
                <w:b/>
                <w:sz w:val="18"/>
                <w:szCs w:val="18"/>
                <w:lang w:val="es-ES"/>
              </w:rPr>
              <w:t>6 abril – 13 mayo</w:t>
            </w:r>
          </w:p>
          <w:p w:rsidR="00F16E6B" w:rsidRPr="00F23FD5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SESIONES: 22</w:t>
            </w:r>
          </w:p>
        </w:tc>
      </w:tr>
      <w:tr w:rsidR="00373313" w:rsidRPr="00F23FD5" w:rsidTr="003F6A36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373313" w:rsidRPr="00DA7BB2" w:rsidTr="003F6A36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146EAB" w:rsidRPr="00146EAB" w:rsidRDefault="00146EAB" w:rsidP="001773FD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146EAB">
              <w:rPr>
                <w:rFonts w:ascii="Arial" w:hAnsi="Arial" w:cs="Arial"/>
                <w:sz w:val="18"/>
                <w:szCs w:val="18"/>
                <w:lang w:val="es-ES"/>
              </w:rPr>
              <w:t>Practicar y consolidar el lenguaje habitual y las rutinas.</w:t>
            </w:r>
          </w:p>
          <w:p w:rsidR="001773FD" w:rsidRPr="00BE5D10" w:rsidRDefault="001773FD" w:rsidP="001773FD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Presentar y practicar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el vocabulario</w:t>
            </w: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 relaciona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do </w:t>
            </w: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con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los alimentos.</w:t>
            </w:r>
          </w:p>
          <w:p w:rsidR="001773FD" w:rsidRPr="00BE5D10" w:rsidRDefault="001773FD" w:rsidP="001773FD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Explorar el valor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del trabajo en equipo.</w:t>
            </w:r>
          </w:p>
          <w:p w:rsidR="001773FD" w:rsidRDefault="001773FD" w:rsidP="001773FD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Introducir la estructura </w:t>
            </w:r>
            <w:r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“I like…”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utilizando el vocabulario de los alimentos.</w:t>
            </w:r>
          </w:p>
          <w:p w:rsidR="001773FD" w:rsidRPr="00285BB2" w:rsidRDefault="001773FD" w:rsidP="001773FD">
            <w:pPr>
              <w:pStyle w:val="ListParagraph1"/>
              <w:numPr>
                <w:ilvl w:val="0"/>
                <w:numId w:val="5"/>
              </w:numPr>
              <w:tabs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Aprender canciones de tradición cultural relacionadas con los alimentos.</w:t>
            </w:r>
          </w:p>
          <w:p w:rsidR="001773FD" w:rsidRPr="00F23FD5" w:rsidRDefault="001773FD" w:rsidP="001773FD">
            <w:pPr>
              <w:pStyle w:val="ListParagraph1"/>
              <w:tabs>
                <w:tab w:val="left" w:pos="115"/>
              </w:tabs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373313" w:rsidRPr="002062E4" w:rsidRDefault="001773FD" w:rsidP="002062E4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Do you like…? I like…</w:t>
            </w:r>
          </w:p>
          <w:p w:rsidR="00503CF3" w:rsidRPr="00F23FD5" w:rsidRDefault="00503CF3" w:rsidP="00503CF3">
            <w:pPr>
              <w:ind w:left="720"/>
              <w:jc w:val="both"/>
              <w:rPr>
                <w:rFonts w:ascii="Arial" w:hAnsi="Arial" w:cs="Arial"/>
                <w:sz w:val="18"/>
                <w:szCs w:val="18"/>
                <w:lang w:val="ca-ES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  <w:t xml:space="preserve">OTRAS ESTRUCTURAS: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Stick;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Sing the song;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Match the photos and the ballons;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Colour; </w:t>
            </w:r>
          </w:p>
          <w:p w:rsidR="00DA7BB2" w:rsidRPr="00A21664" w:rsidRDefault="00DA7BB2" w:rsidP="00A21664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Point and say; </w:t>
            </w:r>
            <w:r w:rsidRPr="00A21664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Draw yourself;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Circle;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point; </w:t>
            </w:r>
          </w:p>
          <w:p w:rsidR="00DA7BB2" w:rsidRPr="00466306" w:rsidRDefault="00DA7BB2" w:rsidP="00DA7BB2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>Draw.</w:t>
            </w: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DA7BB2" w:rsidRPr="001773FD" w:rsidRDefault="001773FD" w:rsidP="00466306">
            <w:pPr>
              <w:pStyle w:val="Listamulticolor-nfasis11"/>
              <w:numPr>
                <w:ilvl w:val="0"/>
                <w:numId w:val="47"/>
              </w:numPr>
              <w:spacing w:line="276" w:lineRule="auto"/>
              <w:ind w:left="680" w:hanging="283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  <w:u w:val="single"/>
              </w:rPr>
              <w:t>Alimentos: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bread, cheese, ham, </w:t>
            </w:r>
            <w:r w:rsidR="00A21664">
              <w:rPr>
                <w:rFonts w:ascii="Arial" w:hAnsi="Arial" w:cs="Arial"/>
                <w:iCs/>
                <w:sz w:val="18"/>
                <w:szCs w:val="18"/>
              </w:rPr>
              <w:t>wa</w:t>
            </w:r>
            <w:r>
              <w:rPr>
                <w:rFonts w:ascii="Arial" w:hAnsi="Arial" w:cs="Arial"/>
                <w:iCs/>
                <w:sz w:val="18"/>
                <w:szCs w:val="18"/>
              </w:rPr>
              <w:t>ter,</w:t>
            </w:r>
            <w:r w:rsidR="00A21664">
              <w:rPr>
                <w:rFonts w:ascii="Arial" w:hAnsi="Arial" w:cs="Arial"/>
                <w:iCs/>
                <w:sz w:val="18"/>
                <w:szCs w:val="18"/>
              </w:rPr>
              <w:t xml:space="preserve"> egg, milk,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teacup, teapot</w:t>
            </w:r>
            <w:r w:rsidR="00DA7BB2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1773FD" w:rsidRPr="00DA7BB2" w:rsidRDefault="001773FD" w:rsidP="00466306">
            <w:pPr>
              <w:pStyle w:val="Listamulticolor-nfasis11"/>
              <w:numPr>
                <w:ilvl w:val="0"/>
                <w:numId w:val="47"/>
              </w:numPr>
              <w:spacing w:line="276" w:lineRule="auto"/>
              <w:ind w:left="680" w:hanging="283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Hungry, thirsty.</w:t>
            </w:r>
          </w:p>
          <w:p w:rsidR="00DA7BB2" w:rsidRPr="00DA7BB2" w:rsidRDefault="00DA7BB2" w:rsidP="00466306">
            <w:pPr>
              <w:pStyle w:val="Listamulticolor-nfasis11"/>
              <w:numPr>
                <w:ilvl w:val="0"/>
                <w:numId w:val="47"/>
              </w:numPr>
              <w:spacing w:line="276" w:lineRule="auto"/>
              <w:ind w:left="680" w:hanging="283"/>
              <w:rPr>
                <w:rFonts w:ascii="Arial" w:hAnsi="Arial" w:cs="Arial"/>
                <w:iCs/>
                <w:sz w:val="18"/>
                <w:szCs w:val="18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Adjetivos/ emociones: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</w:t>
            </w:r>
            <w:r w:rsidR="00F6730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tired, excited, sad, happy, sleepy, scared</w:t>
            </w:r>
            <w:r w:rsidR="00924B5F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, angry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36603E" w:rsidRPr="00DA7BB2" w:rsidRDefault="00DA7BB2" w:rsidP="00466306">
            <w:pPr>
              <w:pStyle w:val="Listamulticolor-nfasis11"/>
              <w:numPr>
                <w:ilvl w:val="0"/>
                <w:numId w:val="47"/>
              </w:numPr>
              <w:spacing w:line="276" w:lineRule="auto"/>
              <w:ind w:left="680" w:hanging="283"/>
              <w:rPr>
                <w:rFonts w:ascii="Arial" w:hAnsi="Arial" w:cs="Arial"/>
                <w:iCs/>
                <w:sz w:val="18"/>
                <w:szCs w:val="18"/>
              </w:rPr>
            </w:pPr>
            <w:r w:rsidRPr="00466306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Repaso</w:t>
            </w:r>
            <w:r w:rsidRPr="00DA7BB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DA7BB2">
              <w:rPr>
                <w:rFonts w:ascii="Arial" w:hAnsi="Arial" w:cs="Arial"/>
                <w:i/>
                <w:sz w:val="18"/>
                <w:szCs w:val="18"/>
                <w:lang w:val="en-US"/>
              </w:rPr>
              <w:t>routine language; colours; numbers; Hello! language; Units 1–4 language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>.</w:t>
            </w:r>
          </w:p>
          <w:p w:rsidR="00DA7BB2" w:rsidRPr="00DA7BB2" w:rsidRDefault="00DA7BB2" w:rsidP="00DA7BB2">
            <w:pPr>
              <w:pStyle w:val="Listamulticolor-nfasis11"/>
              <w:ind w:left="68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DA7BB2" w:rsidRDefault="00373313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73313" w:rsidRPr="00DA7BB2" w:rsidRDefault="00373313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73313" w:rsidRPr="00DA7BB2" w:rsidRDefault="00373313" w:rsidP="00373313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73313" w:rsidRPr="00F23FD5" w:rsidTr="003F6A36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DA7BB2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CRITERIOS DE EVALUACIÓN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373313" w:rsidRPr="00F23FD5" w:rsidTr="003F6A36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352917" w:rsidRPr="00F23FD5" w:rsidRDefault="00352917" w:rsidP="00352917">
            <w:pPr>
              <w:widowControl w:val="0"/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352917" w:rsidRPr="00F23FD5" w:rsidRDefault="00352917" w:rsidP="00352917">
            <w:pPr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el vocabulario relacionado con </w:t>
            </w:r>
            <w:r w:rsidR="00E15660">
              <w:rPr>
                <w:rFonts w:ascii="Arial" w:hAnsi="Arial" w:cs="Arial"/>
                <w:sz w:val="18"/>
                <w:szCs w:val="18"/>
                <w:lang w:val="es-ES"/>
              </w:rPr>
              <w:t>los alimentos.</w:t>
            </w:r>
          </w:p>
          <w:p w:rsidR="00352917" w:rsidRPr="00F23FD5" w:rsidRDefault="00352917" w:rsidP="00352917">
            <w:pPr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>Participar cantando las canciones</w:t>
            </w:r>
            <w:r w:rsidR="00A21664">
              <w:rPr>
                <w:rFonts w:ascii="Arial" w:hAnsi="Arial" w:cs="Arial"/>
                <w:sz w:val="18"/>
                <w:szCs w:val="18"/>
                <w:lang w:val="en-US"/>
              </w:rPr>
              <w:t xml:space="preserve"> de la unidad.</w:t>
            </w:r>
          </w:p>
          <w:p w:rsidR="00352917" w:rsidRPr="00F23FD5" w:rsidRDefault="00352917" w:rsidP="00352917">
            <w:pPr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352917" w:rsidRPr="00F23FD5" w:rsidRDefault="00352917" w:rsidP="00352917">
            <w:pPr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352917" w:rsidRPr="00F23FD5" w:rsidRDefault="00352917" w:rsidP="00352917">
            <w:pPr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352917" w:rsidRPr="00F23FD5" w:rsidRDefault="00352917" w:rsidP="00352917">
            <w:pPr>
              <w:widowControl w:val="0"/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352917" w:rsidRDefault="00352917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DA7BB2" w:rsidRPr="00F23FD5" w:rsidRDefault="00DA7BB2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373313" w:rsidRPr="00F23FD5" w:rsidRDefault="00373313" w:rsidP="00373313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373313" w:rsidRPr="00F23FD5" w:rsidRDefault="00373313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373313" w:rsidRPr="00F23FD5" w:rsidTr="003F6A36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73313" w:rsidRPr="00F23FD5" w:rsidTr="003F6A36">
        <w:trPr>
          <w:trHeight w:val="1515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373313" w:rsidRPr="00F23FD5" w:rsidRDefault="00373313" w:rsidP="00373313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373313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373313">
      <w:pPr>
        <w:rPr>
          <w:rFonts w:ascii="Arial" w:hAnsi="Arial" w:cs="Arial"/>
          <w:sz w:val="18"/>
          <w:szCs w:val="18"/>
          <w:lang w:val="fr-FR"/>
        </w:rPr>
      </w:pPr>
    </w:p>
    <w:p w:rsidR="00B45280" w:rsidRDefault="00B45280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DA7BB2" w:rsidRDefault="00DA7BB2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373313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lastRenderedPageBreak/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0C6178" w:rsidP="001773F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UNIDAD DIDÁCTICA 6: </w:t>
            </w:r>
            <w:r w:rsidR="001773FD">
              <w:rPr>
                <w:rFonts w:ascii="Arial" w:hAnsi="Arial" w:cs="Arial"/>
                <w:b/>
                <w:sz w:val="18"/>
                <w:szCs w:val="18"/>
                <w:lang w:val="en-US"/>
              </w:rPr>
              <w:t>My food: Farm animals.</w:t>
            </w:r>
            <w:r w:rsidR="00373313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6E6B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TEMPORALIZACIÓN: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14 mayo a 21 jun</w:t>
            </w:r>
          </w:p>
          <w:p w:rsidR="00373313" w:rsidRPr="00F23FD5" w:rsidRDefault="00F16E6B" w:rsidP="00F16E6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SESIONES: 22</w:t>
            </w:r>
          </w:p>
        </w:tc>
      </w:tr>
      <w:tr w:rsidR="00373313" w:rsidRPr="00F23FD5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373313" w:rsidRPr="00BA6286" w:rsidTr="00373313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D919C0">
            <w:pPr>
              <w:pStyle w:val="Listamulticolor-nfasis11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773FD" w:rsidRPr="00146EAB" w:rsidRDefault="001773FD" w:rsidP="001773FD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146EAB">
              <w:rPr>
                <w:rFonts w:ascii="Arial" w:hAnsi="Arial" w:cs="Arial"/>
                <w:sz w:val="18"/>
                <w:szCs w:val="18"/>
                <w:lang w:val="es-ES"/>
              </w:rPr>
              <w:t>Practicar y consolidar el lenguaje habitual y las rutinas.</w:t>
            </w:r>
          </w:p>
          <w:p w:rsidR="001773FD" w:rsidRPr="00BE5D10" w:rsidRDefault="001773FD" w:rsidP="001773FD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Presentar y practicar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el vocabulario</w:t>
            </w: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 relaciona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do </w:t>
            </w: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con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los animales.</w:t>
            </w:r>
          </w:p>
          <w:p w:rsidR="001773FD" w:rsidRPr="00BE5D10" w:rsidRDefault="001773FD" w:rsidP="001773FD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E5D10">
              <w:rPr>
                <w:rFonts w:ascii="Arial" w:hAnsi="Arial" w:cs="Arial"/>
                <w:sz w:val="18"/>
                <w:szCs w:val="18"/>
                <w:lang w:val="es-ES"/>
              </w:rPr>
              <w:t xml:space="preserve">Explorar el valor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de disfrutar de aprender.</w:t>
            </w:r>
          </w:p>
          <w:p w:rsidR="001773FD" w:rsidRDefault="001773FD" w:rsidP="001773FD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Introducir la estructura </w:t>
            </w:r>
            <w:r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“Look at the…”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utilizando el vocabulario de los animales.</w:t>
            </w:r>
          </w:p>
          <w:p w:rsidR="001773FD" w:rsidRPr="00285BB2" w:rsidRDefault="001773FD" w:rsidP="001773FD">
            <w:pPr>
              <w:pStyle w:val="ListParagraph1"/>
              <w:numPr>
                <w:ilvl w:val="0"/>
                <w:numId w:val="5"/>
              </w:numPr>
              <w:tabs>
                <w:tab w:val="left" w:pos="1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Aprender canciones de tradición cultural relacionadas con los </w:t>
            </w:r>
            <w:r w:rsidR="00A21664">
              <w:rPr>
                <w:rFonts w:ascii="Arial" w:hAnsi="Arial" w:cs="Arial"/>
                <w:sz w:val="18"/>
                <w:szCs w:val="18"/>
              </w:rPr>
              <w:t>animales.</w:t>
            </w:r>
          </w:p>
          <w:p w:rsidR="00373313" w:rsidRPr="00F23FD5" w:rsidRDefault="00373313" w:rsidP="00794E0C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794E0C" w:rsidRPr="00F23FD5" w:rsidRDefault="00A21664" w:rsidP="00794E0C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Look at the…</w:t>
            </w:r>
          </w:p>
          <w:p w:rsidR="00794E0C" w:rsidRPr="00F23FD5" w:rsidRDefault="00794E0C" w:rsidP="00794E0C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</w:p>
          <w:p w:rsidR="00794E0C" w:rsidRPr="00BA6286" w:rsidRDefault="00373313" w:rsidP="00BA6286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u w:val="single"/>
                <w:lang w:val="ca-ES"/>
              </w:rPr>
              <w:t xml:space="preserve">OTRAS ESTRUCTURAS: </w:t>
            </w:r>
          </w:p>
          <w:p w:rsidR="00BA6286" w:rsidRPr="00466306" w:rsidRDefault="00BA6286" w:rsidP="00BA6286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stick; </w:t>
            </w:r>
          </w:p>
          <w:p w:rsidR="00BA6286" w:rsidRPr="00466306" w:rsidRDefault="00BA6286" w:rsidP="00BA6286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Sing the song; </w:t>
            </w:r>
          </w:p>
          <w:p w:rsidR="00BA6286" w:rsidRPr="00466306" w:rsidRDefault="00BA6286" w:rsidP="00BA6286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Look, match and colour; </w:t>
            </w:r>
          </w:p>
          <w:p w:rsidR="00BA6286" w:rsidRPr="00466306" w:rsidRDefault="00BA6286" w:rsidP="00BA6286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Point and say; </w:t>
            </w:r>
          </w:p>
          <w:p w:rsidR="00BA6286" w:rsidRPr="00466306" w:rsidRDefault="00BA6286" w:rsidP="00BA6286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Draw yourself; </w:t>
            </w:r>
          </w:p>
          <w:p w:rsidR="00BA6286" w:rsidRPr="00466306" w:rsidRDefault="00BA6286" w:rsidP="00BA6286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Look and count; </w:t>
            </w:r>
          </w:p>
          <w:p w:rsidR="00BA6286" w:rsidRPr="00466306" w:rsidRDefault="00BA6286" w:rsidP="00BA6286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466306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Circle the numbers; </w:t>
            </w:r>
          </w:p>
          <w:p w:rsidR="00373313" w:rsidRPr="00BA6286" w:rsidRDefault="00373313" w:rsidP="0037331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373313" w:rsidRPr="00F23FD5" w:rsidRDefault="00373313" w:rsidP="00373313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</w:p>
          <w:p w:rsidR="00373313" w:rsidRPr="00BA6286" w:rsidRDefault="00A21664" w:rsidP="00794E0C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u w:val="single"/>
                <w:lang w:val="en-US"/>
              </w:rPr>
              <w:t>Animales:</w:t>
            </w: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chicken, cow, horse, sheep</w:t>
            </w:r>
            <w:r w:rsidR="00924B5F">
              <w:rPr>
                <w:rFonts w:ascii="Arial" w:hAnsi="Arial" w:cs="Arial"/>
                <w:iCs/>
                <w:sz w:val="18"/>
                <w:szCs w:val="18"/>
                <w:lang w:val="en-US"/>
              </w:rPr>
              <w:t>, cat and dog.</w:t>
            </w:r>
          </w:p>
          <w:p w:rsidR="00BA6286" w:rsidRPr="00BA6286" w:rsidRDefault="00BA6286" w:rsidP="00BA6286">
            <w:pPr>
              <w:numPr>
                <w:ilvl w:val="0"/>
                <w:numId w:val="27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306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Repaso</w:t>
            </w:r>
            <w:r w:rsidRPr="00BA6286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BA628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1-5 language.</w:t>
            </w:r>
          </w:p>
          <w:p w:rsidR="00373313" w:rsidRPr="00BA6286" w:rsidRDefault="00373313" w:rsidP="00373313">
            <w:pPr>
              <w:pStyle w:val="Listamulticolor-nfasis11"/>
              <w:ind w:left="39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A628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BA6286" w:rsidRDefault="00373313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73313" w:rsidRPr="00BA6286" w:rsidRDefault="00373313" w:rsidP="00373313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73313" w:rsidRPr="00BA6286" w:rsidRDefault="00373313" w:rsidP="00373313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73313" w:rsidRPr="00F23FD5" w:rsidTr="00373313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BA6286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CRITERIOS DE EVALUACIÓN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373313" w:rsidRPr="00F23FD5" w:rsidRDefault="00373313" w:rsidP="0037331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373313" w:rsidRPr="00F23FD5" w:rsidTr="00373313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D919C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C56FDC" w:rsidRPr="00F23FD5" w:rsidRDefault="00C56FDC" w:rsidP="00C56FDC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C56FDC" w:rsidRPr="00F23FD5" w:rsidRDefault="00C56FDC" w:rsidP="00C56FDC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el vocabulario relacionado con </w:t>
            </w:r>
            <w:r w:rsidR="00E15660">
              <w:rPr>
                <w:rFonts w:ascii="Arial" w:hAnsi="Arial" w:cs="Arial"/>
                <w:sz w:val="18"/>
                <w:szCs w:val="18"/>
                <w:lang w:val="es-ES"/>
              </w:rPr>
              <w:t>los animales de la granja.</w:t>
            </w:r>
          </w:p>
          <w:p w:rsidR="00C56FDC" w:rsidRPr="00F23FD5" w:rsidRDefault="00C56FDC" w:rsidP="00C56FDC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n-US"/>
              </w:rPr>
              <w:t>Participar cantando las canciones</w:t>
            </w:r>
            <w:r w:rsidR="00A21664">
              <w:rPr>
                <w:rFonts w:ascii="Arial" w:hAnsi="Arial" w:cs="Arial"/>
                <w:sz w:val="18"/>
                <w:szCs w:val="18"/>
                <w:lang w:val="en-US"/>
              </w:rPr>
              <w:t xml:space="preserve"> de la unidad.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C56FDC" w:rsidRPr="00F23FD5" w:rsidRDefault="00C56FDC" w:rsidP="00C56FDC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C56FDC" w:rsidRPr="00F23FD5" w:rsidRDefault="00C56FDC" w:rsidP="00C56FDC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C56FDC" w:rsidRPr="00F23FD5" w:rsidRDefault="00C56FDC" w:rsidP="00C56FDC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C56FDC" w:rsidRPr="00F23FD5" w:rsidRDefault="00C56FDC" w:rsidP="00C56FDC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373313" w:rsidRDefault="00373313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207087" w:rsidRDefault="00207087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207087" w:rsidRPr="00F23FD5" w:rsidRDefault="00207087" w:rsidP="0037331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373313" w:rsidRPr="00F23FD5" w:rsidRDefault="00373313" w:rsidP="00373313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373313" w:rsidRPr="00F23FD5" w:rsidRDefault="00373313" w:rsidP="00373313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373313" w:rsidRPr="00F23FD5" w:rsidRDefault="00373313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373313" w:rsidRPr="00F23FD5" w:rsidRDefault="00373313" w:rsidP="00373313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373313" w:rsidRPr="00F23FD5" w:rsidTr="00373313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313" w:rsidRPr="00F23FD5" w:rsidRDefault="00373313" w:rsidP="00373313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73313" w:rsidRPr="00F23FD5" w:rsidTr="00373313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373313" w:rsidRPr="00F23FD5" w:rsidRDefault="00373313" w:rsidP="00373313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373313" w:rsidRPr="00F23FD5" w:rsidRDefault="00373313" w:rsidP="00373313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313" w:rsidRPr="00F23FD5" w:rsidRDefault="00373313" w:rsidP="00373313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373313" w:rsidRPr="00F23FD5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207087" w:rsidRDefault="00207087" w:rsidP="00373313">
      <w:pPr>
        <w:rPr>
          <w:rFonts w:ascii="Arial" w:hAnsi="Arial" w:cs="Arial"/>
          <w:sz w:val="18"/>
          <w:szCs w:val="18"/>
          <w:lang w:val="fr-FR"/>
        </w:rPr>
      </w:pPr>
    </w:p>
    <w:p w:rsidR="00B45280" w:rsidRPr="00F23FD5" w:rsidRDefault="00B45280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es-ES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fr-FR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es-ES"/>
        </w:rPr>
      </w:pPr>
    </w:p>
    <w:p w:rsidR="00373313" w:rsidRPr="00F23FD5" w:rsidRDefault="00373313" w:rsidP="00373313">
      <w:pPr>
        <w:rPr>
          <w:rFonts w:ascii="Arial" w:hAnsi="Arial" w:cs="Arial"/>
          <w:sz w:val="18"/>
          <w:szCs w:val="18"/>
          <w:lang w:val="es-ES"/>
        </w:rPr>
      </w:pPr>
    </w:p>
    <w:p w:rsidR="005171B5" w:rsidRPr="00737191" w:rsidRDefault="005171B5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BB678F" w:rsidRPr="00737191" w:rsidRDefault="00BB678F" w:rsidP="005171B5">
      <w:pPr>
        <w:rPr>
          <w:rFonts w:ascii="Arial" w:hAnsi="Arial" w:cs="Arial"/>
          <w:sz w:val="18"/>
          <w:szCs w:val="18"/>
          <w:lang w:val="es-ES"/>
        </w:rPr>
      </w:pPr>
    </w:p>
    <w:p w:rsidR="00D2779B" w:rsidRPr="00F23FD5" w:rsidRDefault="00D2779B" w:rsidP="005171B5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lastRenderedPageBreak/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79115D" w:rsidP="0079115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FESTIVALES</w:t>
            </w:r>
            <w:r w:rsidR="005171B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HALLOWEEN</w:t>
            </w:r>
            <w:r w:rsidR="005171B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TEMPORALIZACIÓN: </w:t>
            </w:r>
            <w:r w:rsidR="002B322A">
              <w:rPr>
                <w:rFonts w:ascii="Arial" w:hAnsi="Arial" w:cs="Arial"/>
                <w:b/>
                <w:sz w:val="18"/>
                <w:szCs w:val="18"/>
                <w:lang w:val="es-ES"/>
              </w:rPr>
              <w:t>Octubre (6 sesiones)</w:t>
            </w:r>
          </w:p>
        </w:tc>
      </w:tr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5171B5" w:rsidRPr="00971F9E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283CBC" w:rsidRPr="00F23FD5" w:rsidRDefault="00283CBC" w:rsidP="00283CBC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Practicar el lenguaje cotidiano.</w:t>
            </w:r>
          </w:p>
          <w:p w:rsidR="00283CBC" w:rsidRPr="00F23FD5" w:rsidRDefault="00283CBC" w:rsidP="00283CBC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>Presentar vocabulario relacionado con la celebración de Halloween.</w:t>
            </w:r>
          </w:p>
          <w:p w:rsidR="00283CBC" w:rsidRPr="00F23FD5" w:rsidRDefault="00283CBC" w:rsidP="00283CBC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Aprender una canción.</w:t>
            </w:r>
          </w:p>
          <w:p w:rsidR="00283CBC" w:rsidRPr="00F23FD5" w:rsidRDefault="00283CBC" w:rsidP="00283CBC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Realizar una manualidad.</w:t>
            </w:r>
          </w:p>
          <w:p w:rsidR="005171B5" w:rsidRPr="00F23FD5" w:rsidRDefault="005171B5" w:rsidP="00283CBC">
            <w:pPr>
              <w:pStyle w:val="ListParagraph1"/>
              <w:tabs>
                <w:tab w:val="clear" w:pos="709"/>
              </w:tabs>
              <w:spacing w:line="276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212F31" w:rsidRPr="00F23FD5" w:rsidRDefault="003B2E0F" w:rsidP="00212F31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Colour the bat.</w:t>
            </w:r>
          </w:p>
          <w:p w:rsidR="00212F31" w:rsidRPr="00F23FD5" w:rsidRDefault="00212F31" w:rsidP="00212F31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Point and say; </w:t>
            </w:r>
          </w:p>
          <w:p w:rsidR="00971F9E" w:rsidRPr="00330BB0" w:rsidRDefault="00212F31" w:rsidP="00330BB0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Say Happy Halloween!; </w:t>
            </w:r>
          </w:p>
          <w:p w:rsidR="00971F9E" w:rsidRPr="00971F9E" w:rsidRDefault="00971F9E" w:rsidP="00212F31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1F9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Where´s the...? </w:t>
            </w:r>
          </w:p>
          <w:p w:rsidR="00971F9E" w:rsidRPr="00971F9E" w:rsidRDefault="00971F9E" w:rsidP="00212F31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1F9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Find and point; </w:t>
            </w:r>
          </w:p>
          <w:p w:rsidR="00212F31" w:rsidRPr="00F23FD5" w:rsidRDefault="00212F31" w:rsidP="00212F31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Sing</w:t>
            </w:r>
            <w:r w:rsidR="00971F9E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the song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; </w:t>
            </w:r>
          </w:p>
          <w:p w:rsidR="005171B5" w:rsidRPr="00D31898" w:rsidRDefault="00212F31" w:rsidP="00D919C0">
            <w:pPr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Repeat.</w:t>
            </w: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F01E88" w:rsidRPr="00F23FD5" w:rsidRDefault="00F01E88" w:rsidP="00F01E88">
            <w:pPr>
              <w:numPr>
                <w:ilvl w:val="0"/>
                <w:numId w:val="32"/>
              </w:numPr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Happy Halloween! </w:t>
            </w:r>
            <w:r w:rsidR="00330BB0">
              <w:rPr>
                <w:rFonts w:ascii="Arial" w:hAnsi="Arial" w:cs="Arial"/>
                <w:iCs/>
                <w:sz w:val="18"/>
                <w:szCs w:val="18"/>
                <w:lang w:val="en-US"/>
              </w:rPr>
              <w:t>Black, legs, spider,</w:t>
            </w:r>
            <w:r w:rsidR="00924B5F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</w:t>
            </w:r>
            <w:r w:rsidR="00330BB0">
              <w:rPr>
                <w:rFonts w:ascii="Arial" w:hAnsi="Arial" w:cs="Arial"/>
                <w:iCs/>
                <w:sz w:val="18"/>
                <w:szCs w:val="18"/>
                <w:lang w:val="en-US"/>
              </w:rPr>
              <w:t>bat, cat</w:t>
            </w: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, pumpkin</w:t>
            </w:r>
            <w:r w:rsidR="003B2E0F">
              <w:rPr>
                <w:rFonts w:ascii="Arial" w:hAnsi="Arial" w:cs="Arial"/>
                <w:iCs/>
                <w:sz w:val="18"/>
                <w:szCs w:val="18"/>
                <w:lang w:val="en-US"/>
              </w:rPr>
              <w:t>, ghost, va</w:t>
            </w:r>
            <w:r w:rsidR="00971F9E">
              <w:rPr>
                <w:rFonts w:ascii="Arial" w:hAnsi="Arial" w:cs="Arial"/>
                <w:iCs/>
                <w:sz w:val="18"/>
                <w:szCs w:val="18"/>
                <w:lang w:val="en-US"/>
              </w:rPr>
              <w:t>mpire, monster, skeleton, witch.</w:t>
            </w:r>
          </w:p>
          <w:p w:rsidR="00971F9E" w:rsidRPr="00D31898" w:rsidRDefault="00971F9E" w:rsidP="00971F9E">
            <w:pPr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1898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Repaso:</w:t>
            </w:r>
            <w:r w:rsidRPr="00971F9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71F9E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 1 language.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971F9E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171B5" w:rsidRPr="00971F9E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171B5" w:rsidRPr="00971F9E" w:rsidRDefault="005171B5" w:rsidP="00D919C0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171B5" w:rsidRPr="00F23FD5" w:rsidTr="00D919C0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971F9E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CRITERIOS DE EVALUACIÓN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4C506C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Reconocer y nombrar el vocabula</w:t>
            </w:r>
            <w:r w:rsidR="00A21845" w:rsidRPr="00F23FD5">
              <w:rPr>
                <w:rFonts w:ascii="Arial" w:hAnsi="Arial" w:cs="Arial"/>
                <w:sz w:val="18"/>
                <w:szCs w:val="18"/>
                <w:lang w:val="es-ES"/>
              </w:rPr>
              <w:t>rio relacionado con Halloween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Par</w:t>
            </w:r>
            <w:r w:rsidR="004C506C" w:rsidRPr="00F23FD5">
              <w:rPr>
                <w:rFonts w:ascii="Arial" w:hAnsi="Arial" w:cs="Arial"/>
                <w:sz w:val="18"/>
                <w:szCs w:val="18"/>
                <w:lang w:val="es-ES"/>
              </w:rPr>
              <w:t>ticipar cantando la canción de Halloween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.  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5171B5" w:rsidRPr="00D31898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Conciencia y expresiones culturales. (CCEC)</w:t>
            </w: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lastRenderedPageBreak/>
              <w:t xml:space="preserve">Libro de texto (Pupil’s book)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5171B5" w:rsidRPr="00D31898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1C70F5" w:rsidRDefault="001C70F5" w:rsidP="005171B5">
      <w:pPr>
        <w:rPr>
          <w:rFonts w:ascii="Arial" w:hAnsi="Arial" w:cs="Arial"/>
          <w:sz w:val="18"/>
          <w:szCs w:val="18"/>
          <w:lang w:val="es-ES"/>
        </w:rPr>
      </w:pPr>
    </w:p>
    <w:p w:rsidR="001C70F5" w:rsidRDefault="001C70F5" w:rsidP="005171B5">
      <w:pPr>
        <w:rPr>
          <w:rFonts w:ascii="Arial" w:hAnsi="Arial" w:cs="Arial"/>
          <w:sz w:val="18"/>
          <w:szCs w:val="18"/>
          <w:lang w:val="es-ES"/>
        </w:rPr>
      </w:pPr>
    </w:p>
    <w:p w:rsidR="001C70F5" w:rsidRDefault="001C70F5" w:rsidP="005171B5">
      <w:pPr>
        <w:rPr>
          <w:rFonts w:ascii="Arial" w:hAnsi="Arial" w:cs="Arial"/>
          <w:sz w:val="18"/>
          <w:szCs w:val="18"/>
          <w:lang w:val="es-ES"/>
        </w:rPr>
      </w:pPr>
    </w:p>
    <w:p w:rsidR="001C70F5" w:rsidRPr="00F23FD5" w:rsidRDefault="001C70F5" w:rsidP="005171B5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3B3DDD" w:rsidP="003B3DD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FESTIVALES</w:t>
            </w:r>
            <w:r w:rsidR="005171B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: 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CHRISTMAS</w:t>
            </w:r>
            <w:r w:rsidR="005171B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TEMPORALIZACIÓN: </w:t>
            </w:r>
            <w:r w:rsidR="002B322A">
              <w:rPr>
                <w:rFonts w:ascii="Arial" w:hAnsi="Arial" w:cs="Arial"/>
                <w:b/>
                <w:sz w:val="18"/>
                <w:szCs w:val="18"/>
                <w:lang w:val="es-ES"/>
              </w:rPr>
              <w:t>Diciembre (6 sesiones)</w:t>
            </w:r>
          </w:p>
        </w:tc>
      </w:tr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971F9E" w:rsidRPr="00971F9E" w:rsidRDefault="00971F9E" w:rsidP="00971F9E">
            <w:pPr>
              <w:widowControl w:val="0"/>
              <w:numPr>
                <w:ilvl w:val="0"/>
                <w:numId w:val="7"/>
              </w:numPr>
              <w:tabs>
                <w:tab w:val="num" w:pos="0"/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971F9E">
              <w:rPr>
                <w:rFonts w:ascii="Arial" w:hAnsi="Arial" w:cs="Arial"/>
                <w:iCs/>
                <w:sz w:val="18"/>
                <w:szCs w:val="18"/>
                <w:lang w:val="es-ES"/>
              </w:rPr>
              <w:t>Practicar y consolidar el lenguaje habitual y las rutinas.</w:t>
            </w:r>
          </w:p>
          <w:p w:rsidR="00971F9E" w:rsidRPr="00971F9E" w:rsidRDefault="00971F9E" w:rsidP="00971F9E">
            <w:pPr>
              <w:widowControl w:val="0"/>
              <w:numPr>
                <w:ilvl w:val="0"/>
                <w:numId w:val="7"/>
              </w:numPr>
              <w:tabs>
                <w:tab w:val="num" w:pos="0"/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971F9E">
              <w:rPr>
                <w:rFonts w:ascii="Arial" w:hAnsi="Arial" w:cs="Arial"/>
                <w:iCs/>
                <w:sz w:val="18"/>
                <w:szCs w:val="18"/>
                <w:lang w:val="es-ES"/>
              </w:rPr>
              <w:t>Practicar el lenguaje a través de un juego y  una canción.</w:t>
            </w:r>
          </w:p>
          <w:p w:rsidR="00971F9E" w:rsidRPr="00971F9E" w:rsidRDefault="00971F9E" w:rsidP="00971F9E">
            <w:pPr>
              <w:widowControl w:val="0"/>
              <w:numPr>
                <w:ilvl w:val="0"/>
                <w:numId w:val="7"/>
              </w:numPr>
              <w:tabs>
                <w:tab w:val="num" w:pos="0"/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971F9E">
              <w:rPr>
                <w:rFonts w:ascii="Arial" w:hAnsi="Arial" w:cs="Arial"/>
                <w:iCs/>
                <w:sz w:val="18"/>
                <w:szCs w:val="18"/>
                <w:lang w:val="es-ES"/>
              </w:rPr>
              <w:t>Presentar vocabulario relacionado con la celebración de Navidad.</w:t>
            </w:r>
          </w:p>
          <w:p w:rsidR="00971F9E" w:rsidRPr="00971F9E" w:rsidRDefault="00971F9E" w:rsidP="00971F9E">
            <w:pPr>
              <w:widowControl w:val="0"/>
              <w:numPr>
                <w:ilvl w:val="0"/>
                <w:numId w:val="7"/>
              </w:numPr>
              <w:tabs>
                <w:tab w:val="num" w:pos="0"/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971F9E">
              <w:rPr>
                <w:rFonts w:ascii="Arial" w:hAnsi="Arial" w:cs="Arial"/>
                <w:iCs/>
                <w:sz w:val="18"/>
                <w:szCs w:val="18"/>
                <w:lang w:val="es-ES"/>
              </w:rPr>
              <w:t>Aprender una canción.</w:t>
            </w:r>
          </w:p>
          <w:p w:rsidR="00971F9E" w:rsidRPr="00971F9E" w:rsidRDefault="00971F9E" w:rsidP="00971F9E">
            <w:pPr>
              <w:widowControl w:val="0"/>
              <w:numPr>
                <w:ilvl w:val="0"/>
                <w:numId w:val="7"/>
              </w:numPr>
              <w:tabs>
                <w:tab w:val="num" w:pos="0"/>
                <w:tab w:val="left" w:pos="709"/>
              </w:tabs>
              <w:spacing w:line="276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971F9E">
              <w:rPr>
                <w:rFonts w:ascii="Arial" w:hAnsi="Arial" w:cs="Arial"/>
                <w:iCs/>
                <w:sz w:val="18"/>
                <w:szCs w:val="18"/>
                <w:lang w:val="es-ES"/>
              </w:rPr>
              <w:t>Realizar una manualidad.</w:t>
            </w:r>
          </w:p>
          <w:p w:rsidR="005171B5" w:rsidRPr="00F23FD5" w:rsidRDefault="005171B5" w:rsidP="002724C4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6A6E46" w:rsidRPr="00F23FD5" w:rsidRDefault="005171B5" w:rsidP="006A6E46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6A6E46" w:rsidRPr="00F23FD5" w:rsidRDefault="00971F9E" w:rsidP="006A6E46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Merry Christmas!</w:t>
            </w:r>
          </w:p>
          <w:p w:rsidR="006A6E46" w:rsidRPr="00F23FD5" w:rsidRDefault="00971F9E" w:rsidP="006A6E46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Happy new year!</w:t>
            </w:r>
            <w:r w:rsidR="006A6E46"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;</w:t>
            </w:r>
          </w:p>
          <w:p w:rsidR="006A6E46" w:rsidRPr="00F23FD5" w:rsidRDefault="006A6E46" w:rsidP="006A6E46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Draw; </w:t>
            </w:r>
          </w:p>
          <w:p w:rsidR="006A6E46" w:rsidRPr="00F23FD5" w:rsidRDefault="006A6E46" w:rsidP="006A6E46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Say Happy Christmas!; </w:t>
            </w:r>
          </w:p>
          <w:p w:rsidR="009D74D0" w:rsidRPr="009D74D0" w:rsidRDefault="006A6E46" w:rsidP="00D919C0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Sing</w:t>
            </w:r>
            <w:r w:rsidR="009D74D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the christmas carol</w:t>
            </w:r>
          </w:p>
          <w:p w:rsidR="005171B5" w:rsidRPr="009D74D0" w:rsidRDefault="009D74D0" w:rsidP="00D919C0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Colour</w:t>
            </w:r>
            <w:r w:rsidR="006A6E46"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.</w:t>
            </w:r>
          </w:p>
          <w:p w:rsidR="009D74D0" w:rsidRPr="00F23FD5" w:rsidRDefault="009D74D0" w:rsidP="00D919C0">
            <w:pPr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Repeat.</w:t>
            </w: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</w:p>
          <w:p w:rsidR="005171B5" w:rsidRPr="00F23FD5" w:rsidRDefault="002724C4" w:rsidP="002724C4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t>Happy Christmas! Christmas tree, present, card, stocking</w:t>
            </w:r>
            <w:r w:rsidR="00971F9E">
              <w:rPr>
                <w:rFonts w:ascii="Arial" w:hAnsi="Arial" w:cs="Arial"/>
                <w:iCs/>
                <w:sz w:val="18"/>
                <w:szCs w:val="18"/>
                <w:lang w:val="en-US"/>
              </w:rPr>
              <w:t>, Father Christmas</w:t>
            </w:r>
            <w:r w:rsidR="00330BB0">
              <w:rPr>
                <w:rFonts w:ascii="Arial" w:hAnsi="Arial" w:cs="Arial"/>
                <w:iCs/>
                <w:sz w:val="18"/>
                <w:szCs w:val="18"/>
                <w:lang w:val="en-US"/>
              </w:rPr>
              <w:t>, hat, scarf, snowman.</w:t>
            </w:r>
          </w:p>
          <w:p w:rsidR="00CD3F73" w:rsidRPr="00CD3F73" w:rsidRDefault="00CD3F73" w:rsidP="00CD3F73">
            <w:pPr>
              <w:pStyle w:val="Listamulticolor-nfasis11"/>
              <w:numPr>
                <w:ilvl w:val="0"/>
                <w:numId w:val="20"/>
              </w:numPr>
              <w:ind w:left="680" w:hanging="283"/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</w:pPr>
            <w:r w:rsidRPr="00CD3F73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Repaso: </w:t>
            </w:r>
            <w:r w:rsidRPr="00CD3F73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1–2 language.</w:t>
            </w:r>
          </w:p>
          <w:p w:rsidR="005171B5" w:rsidRPr="00CD3F73" w:rsidRDefault="005171B5" w:rsidP="00D919C0">
            <w:pPr>
              <w:pStyle w:val="Listamulticolor-nfasis11"/>
              <w:ind w:left="397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171B5" w:rsidRPr="00F23FD5" w:rsidTr="00D919C0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CRITERIOS DE EVALUACIÓN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AE237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Reconocer y nombrar el vocabulario relac</w:t>
            </w:r>
            <w:r w:rsidR="00A21845" w:rsidRPr="00F23FD5">
              <w:rPr>
                <w:rFonts w:ascii="Arial" w:hAnsi="Arial" w:cs="Arial"/>
                <w:sz w:val="18"/>
                <w:szCs w:val="18"/>
                <w:lang w:val="es-ES"/>
              </w:rPr>
              <w:t>ionado con Christmas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Pa</w:t>
            </w:r>
            <w:r w:rsidR="00AE2373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rticipar </w:t>
            </w:r>
            <w:r w:rsidR="00A21845" w:rsidRPr="00F23FD5">
              <w:rPr>
                <w:rFonts w:ascii="Arial" w:hAnsi="Arial" w:cs="Arial"/>
                <w:sz w:val="18"/>
                <w:szCs w:val="18"/>
                <w:lang w:val="es-ES"/>
              </w:rPr>
              <w:t>cantando la canción de Christmas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5171B5" w:rsidRPr="00F23FD5" w:rsidRDefault="005171B5" w:rsidP="00D919C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5171B5" w:rsidRPr="00F23FD5" w:rsidRDefault="005171B5" w:rsidP="00D919C0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5171B5" w:rsidRPr="00F23FD5" w:rsidRDefault="005171B5" w:rsidP="005171B5">
      <w:pPr>
        <w:rPr>
          <w:rFonts w:ascii="Arial" w:hAnsi="Arial" w:cs="Arial"/>
          <w:sz w:val="18"/>
          <w:szCs w:val="18"/>
          <w:lang w:val="fr-FR"/>
        </w:rPr>
      </w:pPr>
    </w:p>
    <w:p w:rsidR="001C70F5" w:rsidRDefault="001C70F5" w:rsidP="005171B5">
      <w:pPr>
        <w:rPr>
          <w:rFonts w:ascii="Arial" w:hAnsi="Arial" w:cs="Arial"/>
          <w:sz w:val="18"/>
          <w:szCs w:val="18"/>
          <w:lang w:val="fr-FR"/>
        </w:rPr>
      </w:pPr>
    </w:p>
    <w:p w:rsidR="001C70F5" w:rsidRDefault="001C70F5" w:rsidP="005171B5">
      <w:pPr>
        <w:rPr>
          <w:rFonts w:ascii="Arial" w:hAnsi="Arial" w:cs="Arial"/>
          <w:sz w:val="18"/>
          <w:szCs w:val="18"/>
          <w:lang w:val="fr-FR"/>
        </w:rPr>
      </w:pPr>
    </w:p>
    <w:p w:rsidR="001C70F5" w:rsidRPr="00F23FD5" w:rsidRDefault="001C70F5" w:rsidP="005171B5">
      <w:pPr>
        <w:rPr>
          <w:rFonts w:ascii="Arial" w:hAnsi="Arial" w:cs="Arial"/>
          <w:sz w:val="18"/>
          <w:szCs w:val="18"/>
          <w:lang w:val="fr-FR"/>
        </w:rPr>
      </w:pPr>
    </w:p>
    <w:p w:rsidR="005171B5" w:rsidRPr="00F23FD5" w:rsidRDefault="005171B5" w:rsidP="005171B5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3B3DDD" w:rsidP="003B3DD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FESTIVALES</w:t>
            </w:r>
            <w:r w:rsidR="005171B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: 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EASTER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TEMPORALIZACIÓN: </w:t>
            </w:r>
            <w:r w:rsidR="002B322A">
              <w:rPr>
                <w:rFonts w:ascii="Arial" w:hAnsi="Arial" w:cs="Arial"/>
                <w:b/>
                <w:sz w:val="18"/>
                <w:szCs w:val="18"/>
                <w:lang w:val="es-ES"/>
              </w:rPr>
              <w:t>Abril (6 sesiones)</w:t>
            </w:r>
          </w:p>
        </w:tc>
      </w:tr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5171B5" w:rsidRPr="00F23FD5" w:rsidTr="00D919C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290397" w:rsidRPr="00F23FD5" w:rsidRDefault="00290397" w:rsidP="0029039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Practicar el lenguaje cotidiano.</w:t>
            </w:r>
          </w:p>
          <w:p w:rsidR="00290397" w:rsidRPr="00F23FD5" w:rsidRDefault="00290397" w:rsidP="0029039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>Presentar vocabulario relacionado con la celebración de Pascua.</w:t>
            </w:r>
          </w:p>
          <w:p w:rsidR="00290397" w:rsidRPr="00F23FD5" w:rsidRDefault="00290397" w:rsidP="0029039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Aprender una canción.</w:t>
            </w:r>
          </w:p>
          <w:p w:rsidR="00290397" w:rsidRPr="00F23FD5" w:rsidRDefault="00290397" w:rsidP="0029039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>Realizar una tarjeta de Pascua.</w:t>
            </w:r>
          </w:p>
          <w:p w:rsidR="005171B5" w:rsidRPr="00F23FD5" w:rsidRDefault="005171B5" w:rsidP="00D919C0">
            <w:pPr>
              <w:pStyle w:val="ListParagraph1"/>
              <w:autoSpaceDE w:val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71B5" w:rsidRPr="00F23FD5" w:rsidRDefault="005171B5" w:rsidP="00D919C0">
            <w:pPr>
              <w:pStyle w:val="ListParagraph1"/>
              <w:autoSpaceDE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5171B5" w:rsidRPr="00F23FD5" w:rsidRDefault="005171B5" w:rsidP="00290397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290397" w:rsidRPr="00F23FD5" w:rsidRDefault="00763780" w:rsidP="00763780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Draw and c</w:t>
            </w:r>
            <w:r w:rsidR="00290397"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olour; </w:t>
            </w:r>
          </w:p>
          <w:p w:rsidR="00290397" w:rsidRPr="00F23FD5" w:rsidRDefault="00330BB0" w:rsidP="00763780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Find the eggs.</w:t>
            </w:r>
          </w:p>
          <w:p w:rsidR="00290397" w:rsidRPr="00F23FD5" w:rsidRDefault="00290397" w:rsidP="00763780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Say Happy Easter!; </w:t>
            </w:r>
          </w:p>
          <w:p w:rsidR="00290397" w:rsidRPr="00F23FD5" w:rsidRDefault="00290397" w:rsidP="00763780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Sing</w:t>
            </w:r>
            <w:r w:rsidR="0076378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the song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5171B5" w:rsidRPr="00F23FD5" w:rsidRDefault="005171B5" w:rsidP="0029039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5171B5" w:rsidRPr="00763780" w:rsidRDefault="00290397" w:rsidP="00763780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n-US"/>
              </w:rPr>
              <w:lastRenderedPageBreak/>
              <w:t>Happy Easter! basket, flower, rabbit, chick</w:t>
            </w:r>
            <w:r w:rsidR="00330BB0">
              <w:rPr>
                <w:rFonts w:ascii="Arial" w:hAnsi="Arial" w:cs="Arial"/>
                <w:iCs/>
                <w:sz w:val="18"/>
                <w:szCs w:val="18"/>
                <w:lang w:val="en-US"/>
              </w:rPr>
              <w:t>, eggs, nest.</w:t>
            </w:r>
          </w:p>
          <w:p w:rsidR="00763780" w:rsidRPr="00763780" w:rsidRDefault="00763780" w:rsidP="00763780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6378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Repaso: </w:t>
            </w:r>
            <w:r w:rsidRPr="0076378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1–5 language.</w:t>
            </w:r>
          </w:p>
          <w:p w:rsidR="00763780" w:rsidRPr="00F23FD5" w:rsidRDefault="00763780" w:rsidP="00763780">
            <w:pPr>
              <w:spacing w:line="276" w:lineRule="auto"/>
              <w:ind w:left="1080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171B5" w:rsidRPr="00F23FD5" w:rsidTr="00D919C0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CRITERIOS DE EVALUAC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IÓN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</w:t>
            </w:r>
            <w:r w:rsidR="00DE14D6" w:rsidRPr="00F23FD5">
              <w:rPr>
                <w:rFonts w:ascii="Arial" w:hAnsi="Arial" w:cs="Arial"/>
                <w:sz w:val="18"/>
                <w:szCs w:val="18"/>
                <w:lang w:val="es-ES"/>
              </w:rPr>
              <w:t>el vocabulario relacionado con Easter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Part</w:t>
            </w:r>
            <w:r w:rsidR="00DE14D6" w:rsidRPr="00F23FD5">
              <w:rPr>
                <w:rFonts w:ascii="Arial" w:hAnsi="Arial" w:cs="Arial"/>
                <w:sz w:val="18"/>
                <w:szCs w:val="18"/>
                <w:lang w:val="es-ES"/>
              </w:rPr>
              <w:t>icipar cantando la canció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n</w:t>
            </w:r>
            <w:r w:rsidR="00DE14D6"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 de Easter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. 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5171B5" w:rsidRPr="00F23FD5" w:rsidRDefault="005171B5" w:rsidP="00D919C0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5171B5" w:rsidRPr="00F23FD5" w:rsidTr="00D919C0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5171B5" w:rsidRPr="00F23FD5" w:rsidRDefault="005171B5" w:rsidP="00D919C0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5171B5" w:rsidRPr="00F23FD5" w:rsidRDefault="005171B5" w:rsidP="005171B5">
      <w:pPr>
        <w:rPr>
          <w:rFonts w:ascii="Arial" w:hAnsi="Arial" w:cs="Arial"/>
          <w:sz w:val="18"/>
          <w:szCs w:val="18"/>
          <w:lang w:val="fr-FR"/>
        </w:rPr>
      </w:pPr>
    </w:p>
    <w:p w:rsidR="00763780" w:rsidRPr="00F23FD5" w:rsidRDefault="00763780" w:rsidP="005171B5">
      <w:pPr>
        <w:rPr>
          <w:rFonts w:ascii="Arial" w:hAnsi="Arial" w:cs="Arial"/>
          <w:sz w:val="18"/>
          <w:szCs w:val="18"/>
          <w:lang w:val="fr-FR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330BB0" w:rsidRPr="00F23FD5" w:rsidTr="00330BB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NIVEL: 3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FESTIVALES: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END OF TERM PARTY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TEMPORALIZACIÓN: </w:t>
            </w:r>
            <w:r w:rsidR="002B322A">
              <w:rPr>
                <w:rFonts w:ascii="Arial" w:hAnsi="Arial" w:cs="Arial"/>
                <w:b/>
                <w:sz w:val="18"/>
                <w:szCs w:val="18"/>
                <w:lang w:val="es-ES"/>
              </w:rPr>
              <w:t>Junio (6 sesiones)</w:t>
            </w:r>
          </w:p>
        </w:tc>
      </w:tr>
      <w:tr w:rsidR="00330BB0" w:rsidRPr="00F23FD5" w:rsidTr="00330BB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330BB0" w:rsidRPr="00F23FD5" w:rsidTr="00330BB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330BB0" w:rsidRPr="00F23FD5" w:rsidRDefault="00330BB0" w:rsidP="00330BB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Practicar el lenguaje cotidiano.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Presentar vocabulario relacionado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con el fin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lastRenderedPageBreak/>
              <w:t>de curso.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Aprender una canción.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Realizar una </w:t>
            </w:r>
            <w:r w:rsidR="0070507B">
              <w:rPr>
                <w:rFonts w:ascii="Arial" w:hAnsi="Arial" w:cs="Arial"/>
                <w:iCs/>
                <w:sz w:val="18"/>
                <w:szCs w:val="18"/>
                <w:lang w:val="es-ES"/>
              </w:rPr>
              <w:t>manualidad.</w:t>
            </w:r>
          </w:p>
          <w:p w:rsidR="00330BB0" w:rsidRPr="00F23FD5" w:rsidRDefault="00330BB0" w:rsidP="00330BB0">
            <w:pPr>
              <w:pStyle w:val="ListParagraph1"/>
              <w:autoSpaceDE w:val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30BB0" w:rsidRPr="00F23FD5" w:rsidRDefault="00330BB0" w:rsidP="00330BB0">
            <w:pPr>
              <w:pStyle w:val="ListParagraph1"/>
              <w:autoSpaceDE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330BB0" w:rsidRPr="00F23FD5" w:rsidRDefault="00330BB0" w:rsidP="00330BB0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Draw and c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olour; </w:t>
            </w:r>
          </w:p>
          <w:p w:rsidR="00330BB0" w:rsidRPr="0070507B" w:rsidRDefault="00330BB0" w:rsidP="00330BB0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Sing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the song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70507B" w:rsidRPr="00F23FD5" w:rsidRDefault="0070507B" w:rsidP="00330BB0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lastRenderedPageBreak/>
              <w:t>Happy holidays!</w:t>
            </w:r>
          </w:p>
          <w:p w:rsidR="00330BB0" w:rsidRPr="00F23FD5" w:rsidRDefault="00330BB0" w:rsidP="00330BB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330BB0" w:rsidRPr="00F23FD5" w:rsidRDefault="00330BB0" w:rsidP="00330BB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30BB0" w:rsidRPr="00F23FD5" w:rsidRDefault="00330BB0" w:rsidP="00330BB0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330BB0" w:rsidRPr="00763780" w:rsidRDefault="0070507B" w:rsidP="00330BB0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Balloon, cake, party hat.</w:t>
            </w:r>
          </w:p>
          <w:p w:rsidR="00330BB0" w:rsidRPr="00763780" w:rsidRDefault="00330BB0" w:rsidP="00330BB0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6378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Repaso: </w:t>
            </w:r>
            <w:r w:rsidRPr="0076378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1–5 language.</w:t>
            </w:r>
          </w:p>
          <w:p w:rsidR="00330BB0" w:rsidRPr="00F23FD5" w:rsidRDefault="00330BB0" w:rsidP="00330BB0">
            <w:pPr>
              <w:spacing w:line="276" w:lineRule="auto"/>
              <w:ind w:left="1080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30BB0" w:rsidRPr="00F23FD5" w:rsidRDefault="00330BB0" w:rsidP="00330BB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30BB0" w:rsidRPr="00F23FD5" w:rsidRDefault="00330BB0" w:rsidP="00330BB0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30BB0" w:rsidRPr="00F23FD5" w:rsidTr="00330BB0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CRITERIOS DE EVALUAC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IÓN</w:t>
            </w: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330BB0" w:rsidRPr="00F23FD5" w:rsidRDefault="00330BB0" w:rsidP="00330BB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330BB0" w:rsidRPr="00F23FD5" w:rsidTr="00330BB0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Reconocer y nombrar el vocabulario relacionado con Easter.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Participar cantando la canción de Easter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. 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330BB0" w:rsidRPr="00F23FD5" w:rsidRDefault="00330BB0" w:rsidP="00330BB0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330BB0" w:rsidRPr="00F23FD5" w:rsidRDefault="00330BB0" w:rsidP="00330BB0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330BB0" w:rsidRPr="00F23FD5" w:rsidRDefault="00330BB0" w:rsidP="00330BB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330BB0" w:rsidRPr="00F23FD5" w:rsidRDefault="00330BB0" w:rsidP="00330BB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330BB0" w:rsidRPr="00F23FD5" w:rsidRDefault="00330BB0" w:rsidP="00330BB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330BB0" w:rsidRPr="00F23FD5" w:rsidRDefault="00330BB0" w:rsidP="00330BB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330BB0" w:rsidRPr="00F23FD5" w:rsidRDefault="00330BB0" w:rsidP="00330BB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330BB0" w:rsidRPr="00F23FD5" w:rsidRDefault="00330BB0" w:rsidP="00330BB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330BB0" w:rsidRPr="00F23FD5" w:rsidRDefault="00330BB0" w:rsidP="00330BB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330BB0" w:rsidRPr="00F23FD5" w:rsidRDefault="00330BB0" w:rsidP="00330BB0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330BB0" w:rsidRPr="00F23FD5" w:rsidTr="00330BB0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0BB0" w:rsidRPr="00F23FD5" w:rsidRDefault="00330BB0" w:rsidP="00330BB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330BB0" w:rsidRPr="00F23FD5" w:rsidTr="00330BB0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330BB0" w:rsidRPr="00F23FD5" w:rsidRDefault="00330BB0" w:rsidP="00330BB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330BB0" w:rsidRPr="00F23FD5" w:rsidRDefault="00330BB0" w:rsidP="00330BB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330BB0" w:rsidRPr="00F23FD5" w:rsidRDefault="00330BB0" w:rsidP="00330BB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330BB0" w:rsidRPr="00F23FD5" w:rsidRDefault="00330BB0" w:rsidP="00330BB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330BB0" w:rsidRPr="00F23FD5" w:rsidRDefault="00330BB0" w:rsidP="00330BB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330BB0" w:rsidRPr="00F23FD5" w:rsidRDefault="00330BB0" w:rsidP="00330BB0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BB0" w:rsidRPr="00F23FD5" w:rsidRDefault="00330BB0" w:rsidP="00330BB0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5171B5" w:rsidRDefault="005171B5" w:rsidP="005171B5">
      <w:pPr>
        <w:rPr>
          <w:rFonts w:ascii="Arial" w:hAnsi="Arial" w:cs="Arial"/>
          <w:sz w:val="18"/>
          <w:szCs w:val="18"/>
          <w:lang w:val="es-ES"/>
        </w:rPr>
      </w:pPr>
    </w:p>
    <w:p w:rsidR="00D31898" w:rsidRDefault="00D31898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NIVEL: 3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FESTIVALES: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AUTUMN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TEMPORALIZACIÓN: </w:t>
            </w:r>
            <w:r w:rsidR="002B322A">
              <w:rPr>
                <w:rFonts w:ascii="Arial" w:hAnsi="Arial" w:cs="Arial"/>
                <w:b/>
                <w:sz w:val="18"/>
                <w:szCs w:val="18"/>
                <w:lang w:val="es-ES"/>
              </w:rPr>
              <w:t>Octubre (3 sesiones)</w:t>
            </w:r>
          </w:p>
        </w:tc>
      </w:tr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Practicar el lenguaje cotidiano.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Presentar vocabulario relacionado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con el otoño.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Aprender una canción de otoño-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Realizar una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manualidad.</w:t>
            </w:r>
          </w:p>
          <w:p w:rsidR="0070507B" w:rsidRPr="00F23FD5" w:rsidRDefault="0070507B" w:rsidP="0070507B">
            <w:pPr>
              <w:pStyle w:val="ListParagraph1"/>
              <w:autoSpaceDE w:val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0507B" w:rsidRPr="00F23FD5" w:rsidRDefault="0070507B" w:rsidP="0070507B">
            <w:pPr>
              <w:pStyle w:val="ListParagraph1"/>
              <w:autoSpaceDE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70507B" w:rsidRPr="00F23FD5" w:rsidRDefault="0070507B" w:rsidP="0070507B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Draw and c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olour; </w:t>
            </w:r>
          </w:p>
          <w:p w:rsidR="0070507B" w:rsidRPr="00F23FD5" w:rsidRDefault="0070507B" w:rsidP="0070507B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Fall down.</w:t>
            </w: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70507B" w:rsidRPr="00763780" w:rsidRDefault="0070507B" w:rsidP="0070507B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Brown, orange, yellow, leaf, tree, pile.</w:t>
            </w:r>
          </w:p>
          <w:p w:rsidR="0070507B" w:rsidRPr="00763780" w:rsidRDefault="0070507B" w:rsidP="0070507B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6378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Repaso: </w:t>
            </w:r>
            <w:r w:rsidRPr="0076378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1–5 language.</w:t>
            </w:r>
          </w:p>
          <w:p w:rsidR="0070507B" w:rsidRPr="00F23FD5" w:rsidRDefault="0070507B" w:rsidP="0070507B">
            <w:pPr>
              <w:spacing w:line="276" w:lineRule="auto"/>
              <w:ind w:left="1080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70507B" w:rsidRPr="00F23FD5" w:rsidTr="0070507B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CRITERIOS DE EVALUAC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IÓN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el vocabulario relacionado con </w:t>
            </w:r>
            <w:r w:rsidR="009A5C13">
              <w:rPr>
                <w:rFonts w:ascii="Arial" w:hAnsi="Arial" w:cs="Arial"/>
                <w:sz w:val="18"/>
                <w:szCs w:val="18"/>
                <w:lang w:val="es-ES"/>
              </w:rPr>
              <w:t>el otoño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Participar cantando la canción d</w:t>
            </w:r>
            <w:r w:rsidR="009A5C13">
              <w:rPr>
                <w:rFonts w:ascii="Arial" w:hAnsi="Arial" w:cs="Arial"/>
                <w:sz w:val="18"/>
                <w:szCs w:val="18"/>
                <w:lang w:val="es-ES"/>
              </w:rPr>
              <w:t>l otoño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. 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70507B" w:rsidRPr="00F23FD5" w:rsidRDefault="0070507B" w:rsidP="0070507B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70507B" w:rsidRPr="00F23FD5" w:rsidRDefault="0070507B" w:rsidP="0070507B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70507B" w:rsidRPr="00F23FD5" w:rsidRDefault="0070507B" w:rsidP="0070507B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lastRenderedPageBreak/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NIVEL: 3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FESTIVALES: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WINTER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TEMPORALIZACIÓN: 6</w:t>
            </w:r>
            <w:r w:rsidR="002B322A">
              <w:rPr>
                <w:rFonts w:ascii="Arial" w:hAnsi="Arial" w:cs="Arial"/>
                <w:b/>
                <w:sz w:val="18"/>
                <w:szCs w:val="18"/>
                <w:lang w:val="es-ES"/>
              </w:rPr>
              <w:t>Enero (3 sesiones)</w:t>
            </w:r>
          </w:p>
        </w:tc>
      </w:tr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Practicar el lenguaje cotidiano.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Presentar vocabulario relacionado con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el invierno.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Aprender una canción de invierno.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Realizar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una manualidad.</w:t>
            </w:r>
          </w:p>
          <w:p w:rsidR="0070507B" w:rsidRPr="00F23FD5" w:rsidRDefault="0070507B" w:rsidP="0070507B">
            <w:pPr>
              <w:pStyle w:val="ListParagraph1"/>
              <w:autoSpaceDE w:val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0507B" w:rsidRPr="00F23FD5" w:rsidRDefault="0070507B" w:rsidP="0070507B">
            <w:pPr>
              <w:pStyle w:val="ListParagraph1"/>
              <w:autoSpaceDE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70507B" w:rsidRPr="00F23FD5" w:rsidRDefault="0070507B" w:rsidP="0070507B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Draw and c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olour; </w:t>
            </w:r>
          </w:p>
          <w:p w:rsidR="0070507B" w:rsidRPr="0070507B" w:rsidRDefault="0070507B" w:rsidP="0070507B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It’s snowing.</w:t>
            </w:r>
          </w:p>
          <w:p w:rsidR="0070507B" w:rsidRPr="00F23FD5" w:rsidRDefault="0070507B" w:rsidP="0070507B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Put on…</w:t>
            </w: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70507B" w:rsidRPr="00763780" w:rsidRDefault="0070507B" w:rsidP="0070507B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Hat, scarf, coat, gloves, snowman.</w:t>
            </w:r>
          </w:p>
          <w:p w:rsidR="0070507B" w:rsidRPr="00763780" w:rsidRDefault="0070507B" w:rsidP="0070507B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6378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Repaso: </w:t>
            </w:r>
            <w:r w:rsidRPr="0076378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1–5 language.</w:t>
            </w:r>
          </w:p>
          <w:p w:rsidR="0070507B" w:rsidRPr="00F23FD5" w:rsidRDefault="0070507B" w:rsidP="0070507B">
            <w:pPr>
              <w:spacing w:line="276" w:lineRule="auto"/>
              <w:ind w:left="1080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70507B" w:rsidRPr="00F23FD5" w:rsidTr="0070507B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CRITERIOS DE EVALUAC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IÓN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el vocabulario relacionado con </w:t>
            </w:r>
            <w:r w:rsidR="009A5C13">
              <w:rPr>
                <w:rFonts w:ascii="Arial" w:hAnsi="Arial" w:cs="Arial"/>
                <w:sz w:val="18"/>
                <w:szCs w:val="18"/>
                <w:lang w:val="es-ES"/>
              </w:rPr>
              <w:t>el invierno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Participar cantando la canción de </w:t>
            </w:r>
            <w:r w:rsidR="009A5C13">
              <w:rPr>
                <w:rFonts w:ascii="Arial" w:hAnsi="Arial" w:cs="Arial"/>
                <w:sz w:val="18"/>
                <w:szCs w:val="18"/>
                <w:lang w:val="es-ES"/>
              </w:rPr>
              <w:t>invierno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. 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70507B" w:rsidRPr="00F23FD5" w:rsidRDefault="0070507B" w:rsidP="0070507B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Conciencia y expresiones culturales. (CCEC)</w:t>
            </w:r>
          </w:p>
          <w:p w:rsidR="0070507B" w:rsidRPr="00F23FD5" w:rsidRDefault="0070507B" w:rsidP="0070507B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lastRenderedPageBreak/>
              <w:t xml:space="preserve">Libro de texto (Pupil’s book)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70507B" w:rsidRPr="00F23FD5" w:rsidRDefault="0070507B" w:rsidP="0070507B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NIVEL: 3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FESTIVALES: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SPRING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2B322A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TEMPORALIZACIÓN: Marzo (3 sesiones)</w:t>
            </w:r>
          </w:p>
        </w:tc>
      </w:tr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70507B" w:rsidRPr="00F23FD5" w:rsidTr="0070507B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suppressAutoHyphens w:val="0"/>
              <w:ind w:left="36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Practicar el lenguaje cotidiano.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>Presentar vocabulario relacionado con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la primavera.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Aprender una canción de primavera.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>Realizar una tarjeta de Pascua.</w:t>
            </w:r>
          </w:p>
          <w:p w:rsidR="0070507B" w:rsidRPr="00F23FD5" w:rsidRDefault="0070507B" w:rsidP="0070507B">
            <w:pPr>
              <w:pStyle w:val="ListParagraph1"/>
              <w:autoSpaceDE w:val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0507B" w:rsidRPr="00F23FD5" w:rsidRDefault="0070507B" w:rsidP="0070507B">
            <w:pPr>
              <w:pStyle w:val="ListParagraph1"/>
              <w:autoSpaceDE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70507B" w:rsidRPr="009A5C13" w:rsidRDefault="0070507B" w:rsidP="0070507B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Draw and c</w:t>
            </w:r>
            <w:r w:rsidR="009A5C13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olour.</w:t>
            </w:r>
          </w:p>
          <w:p w:rsidR="009A5C13" w:rsidRPr="00F23FD5" w:rsidRDefault="009A5C13" w:rsidP="0070507B">
            <w:pPr>
              <w:numPr>
                <w:ilvl w:val="0"/>
                <w:numId w:val="20"/>
              </w:numPr>
              <w:ind w:left="680" w:hanging="283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Water the flowers.</w:t>
            </w: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507B" w:rsidRPr="00F23FD5" w:rsidRDefault="0070507B" w:rsidP="0070507B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:rsidR="0070507B" w:rsidRPr="00763780" w:rsidRDefault="009A5C13" w:rsidP="0070507B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/>
              </w:rPr>
              <w:t>Flower, leaf, flourish.</w:t>
            </w:r>
          </w:p>
          <w:p w:rsidR="0070507B" w:rsidRPr="00763780" w:rsidRDefault="0070507B" w:rsidP="0070507B">
            <w:pPr>
              <w:numPr>
                <w:ilvl w:val="0"/>
                <w:numId w:val="20"/>
              </w:numPr>
              <w:spacing w:line="276" w:lineRule="auto"/>
              <w:ind w:left="680" w:hanging="283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63780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Repaso: </w:t>
            </w:r>
            <w:r w:rsidRPr="0076378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1–5 language.</w:t>
            </w:r>
          </w:p>
          <w:p w:rsidR="0070507B" w:rsidRPr="00F23FD5" w:rsidRDefault="0070507B" w:rsidP="0070507B">
            <w:pPr>
              <w:spacing w:line="276" w:lineRule="auto"/>
              <w:ind w:left="1080"/>
              <w:jc w:val="both"/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70507B" w:rsidRPr="00F23FD5" w:rsidTr="0070507B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CRITERIOS DE EVALUAC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IÓN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70507B" w:rsidRPr="00F23FD5" w:rsidRDefault="0070507B" w:rsidP="00705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Acostumbrarse a las rutinas de la clase de inglés.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Reconocer y nombrar el vocabulario relacionado con </w:t>
            </w:r>
            <w:r w:rsidR="009A5C13">
              <w:rPr>
                <w:rFonts w:ascii="Arial" w:hAnsi="Arial" w:cs="Arial"/>
                <w:sz w:val="18"/>
                <w:szCs w:val="18"/>
                <w:lang w:val="es-ES"/>
              </w:rPr>
              <w:t>la primavera</w:t>
            </w: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Participar cantando la canción de </w:t>
            </w:r>
            <w:r w:rsidR="009A5C13">
              <w:rPr>
                <w:rFonts w:ascii="Arial" w:hAnsi="Arial" w:cs="Arial"/>
                <w:sz w:val="18"/>
                <w:szCs w:val="18"/>
                <w:lang w:val="es-ES"/>
              </w:rPr>
              <w:t>primavera</w:t>
            </w:r>
            <w:r w:rsidRPr="00F23FD5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. 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70507B" w:rsidRPr="00F23FD5" w:rsidRDefault="0070507B" w:rsidP="0070507B">
            <w:pPr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70507B" w:rsidRPr="00F23FD5" w:rsidRDefault="0070507B" w:rsidP="0070507B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Sentido de iniciativa y espíritu emprendedor. (SIE)</w:t>
            </w:r>
          </w:p>
          <w:p w:rsidR="0070507B" w:rsidRPr="00F23FD5" w:rsidRDefault="0070507B" w:rsidP="0070507B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70507B" w:rsidRPr="00F23FD5" w:rsidRDefault="0070507B" w:rsidP="0070507B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70507B" w:rsidRPr="00F23FD5" w:rsidRDefault="0070507B" w:rsidP="0070507B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07B" w:rsidRPr="00F23FD5" w:rsidRDefault="0070507B" w:rsidP="0070507B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0507B" w:rsidRPr="00F23FD5" w:rsidTr="0070507B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70507B" w:rsidRPr="00F23FD5" w:rsidRDefault="0070507B" w:rsidP="0070507B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70507B" w:rsidRPr="00F23FD5" w:rsidRDefault="0070507B" w:rsidP="0070507B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07B" w:rsidRPr="00F23FD5" w:rsidRDefault="0070507B" w:rsidP="0070507B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70507B" w:rsidRPr="00F23FD5" w:rsidRDefault="0070507B" w:rsidP="005171B5">
      <w:pPr>
        <w:rPr>
          <w:rFonts w:ascii="Arial" w:hAnsi="Arial" w:cs="Arial"/>
          <w:sz w:val="18"/>
          <w:szCs w:val="18"/>
          <w:lang w:val="es-ES"/>
        </w:rPr>
      </w:pPr>
    </w:p>
    <w:p w:rsidR="005171B5" w:rsidRPr="00F23FD5" w:rsidRDefault="005171B5" w:rsidP="005171B5">
      <w:pPr>
        <w:rPr>
          <w:rFonts w:ascii="Arial" w:hAnsi="Arial" w:cs="Arial"/>
          <w:sz w:val="18"/>
          <w:szCs w:val="18"/>
          <w:lang w:val="es-ES"/>
        </w:rPr>
      </w:pPr>
    </w:p>
    <w:tbl>
      <w:tblPr>
        <w:tblW w:w="14950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680"/>
        <w:gridCol w:w="1547"/>
        <w:gridCol w:w="3315"/>
        <w:gridCol w:w="5408"/>
      </w:tblGrid>
      <w:tr w:rsidR="005171B5" w:rsidRPr="00F23FD5" w:rsidTr="00F70CD9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ÁREA: ENGLISH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8B1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NIVEL: </w:t>
            </w:r>
            <w:r w:rsidR="008B1517"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años E. INFANTIL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2A5C7C" w:rsidP="0076378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>FESTIVALES</w:t>
            </w:r>
            <w:r w:rsidR="005171B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: </w:t>
            </w:r>
            <w:r w:rsidR="00763780">
              <w:rPr>
                <w:rFonts w:ascii="Arial" w:hAnsi="Arial" w:cs="Arial"/>
                <w:b/>
                <w:sz w:val="18"/>
                <w:szCs w:val="18"/>
                <w:lang w:val="en-US"/>
              </w:rPr>
              <w:t>SUMMER</w:t>
            </w:r>
            <w:r w:rsidR="005171B5" w:rsidRPr="00F23F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2B32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TEMPORALIZACIÓN</w:t>
            </w:r>
            <w:r w:rsidR="002B322A">
              <w:rPr>
                <w:rFonts w:ascii="Arial" w:hAnsi="Arial" w:cs="Arial"/>
                <w:b/>
                <w:sz w:val="18"/>
                <w:szCs w:val="18"/>
                <w:lang w:val="es-ES"/>
              </w:rPr>
              <w:t>: Junio (3 sesiones)</w:t>
            </w:r>
          </w:p>
        </w:tc>
      </w:tr>
      <w:tr w:rsidR="005171B5" w:rsidRPr="00F23FD5" w:rsidTr="00F70CD9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CONTENIDOS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ESTÁNDARES DE APRENDIZAJE</w:t>
            </w:r>
          </w:p>
        </w:tc>
      </w:tr>
      <w:tr w:rsidR="005171B5" w:rsidRPr="00F23FD5" w:rsidTr="00F70CD9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pStyle w:val="Listamulticolor-nfasis11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171B5" w:rsidRPr="00F23FD5" w:rsidRDefault="005171B5" w:rsidP="009279A4">
            <w:pPr>
              <w:suppressAutoHyphens w:val="0"/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</w:p>
          <w:p w:rsidR="009279A4" w:rsidRPr="00F23FD5" w:rsidRDefault="009279A4" w:rsidP="009279A4">
            <w:pPr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Practicar el lenguaje cotidiano.</w:t>
            </w:r>
          </w:p>
          <w:p w:rsidR="009279A4" w:rsidRPr="00F23FD5" w:rsidRDefault="009279A4" w:rsidP="009279A4">
            <w:pPr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  <w:lang w:val="es-ES"/>
              </w:rPr>
              <w:t>Presentar vocabulario relacionado con el Verano.</w:t>
            </w:r>
          </w:p>
          <w:p w:rsidR="009279A4" w:rsidRPr="00F23FD5" w:rsidRDefault="009279A4" w:rsidP="009279A4">
            <w:pPr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Aprender una canción.</w:t>
            </w:r>
          </w:p>
          <w:p w:rsidR="009279A4" w:rsidRPr="00F23FD5" w:rsidRDefault="009279A4" w:rsidP="009279A4">
            <w:pPr>
              <w:widowControl w:val="0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iCs/>
                <w:sz w:val="18"/>
                <w:szCs w:val="18"/>
              </w:rPr>
              <w:t>Realizar una manualidad.</w:t>
            </w:r>
          </w:p>
          <w:p w:rsidR="005171B5" w:rsidRPr="00F23FD5" w:rsidRDefault="005171B5" w:rsidP="009279A4">
            <w:pPr>
              <w:pStyle w:val="Listamulticolor-nfasis11"/>
              <w:ind w:left="36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  <w:p w:rsidR="00BA45C0" w:rsidRPr="00F23FD5" w:rsidRDefault="005171B5" w:rsidP="00BA45C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ESTRUCTURAS SINTÁCTICAS.</w:t>
            </w:r>
          </w:p>
          <w:p w:rsidR="00BA45C0" w:rsidRPr="007549CB" w:rsidRDefault="00BA45C0" w:rsidP="00BA45C0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549CB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Point and say; </w:t>
            </w:r>
          </w:p>
          <w:p w:rsidR="00BA45C0" w:rsidRPr="007549CB" w:rsidRDefault="007549CB" w:rsidP="00BA45C0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549CB">
              <w:rPr>
                <w:rFonts w:ascii="Arial" w:hAnsi="Arial" w:cs="Arial"/>
                <w:iCs/>
                <w:sz w:val="18"/>
                <w:szCs w:val="18"/>
                <w:lang w:val="en-US"/>
              </w:rPr>
              <w:t>Count and circle.</w:t>
            </w:r>
          </w:p>
          <w:p w:rsidR="00BA45C0" w:rsidRPr="007549CB" w:rsidRDefault="00BA45C0" w:rsidP="00BA45C0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549CB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Say Happy holidays!; </w:t>
            </w:r>
          </w:p>
          <w:p w:rsidR="005171B5" w:rsidRPr="007549CB" w:rsidRDefault="00BA45C0" w:rsidP="00D919C0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549CB">
              <w:rPr>
                <w:rFonts w:ascii="Arial" w:hAnsi="Arial" w:cs="Arial"/>
                <w:iCs/>
                <w:sz w:val="18"/>
                <w:szCs w:val="18"/>
                <w:lang w:val="en-US"/>
              </w:rPr>
              <w:t>Sing</w:t>
            </w:r>
            <w:r w:rsidR="007549CB" w:rsidRPr="007549CB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the song</w:t>
            </w:r>
            <w:r w:rsidRPr="007549CB">
              <w:rPr>
                <w:rFonts w:ascii="Arial" w:hAnsi="Arial" w:cs="Arial"/>
                <w:iCs/>
                <w:sz w:val="18"/>
                <w:szCs w:val="18"/>
                <w:lang w:val="en-US"/>
              </w:rPr>
              <w:t>.</w:t>
            </w:r>
          </w:p>
          <w:p w:rsidR="005171B5" w:rsidRPr="00F23FD5" w:rsidRDefault="005171B5" w:rsidP="00D919C0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23FD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VOCABULARIO.</w:t>
            </w:r>
          </w:p>
          <w:p w:rsidR="009279A4" w:rsidRPr="00356F85" w:rsidRDefault="009279A4" w:rsidP="009279A4">
            <w:pPr>
              <w:pStyle w:val="Listamulticolor-nfasis11"/>
              <w:numPr>
                <w:ilvl w:val="0"/>
                <w:numId w:val="13"/>
              </w:num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56F8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Happy holidays! sun</w:t>
            </w:r>
            <w:r w:rsidR="007549CB" w:rsidRPr="00356F8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, </w:t>
            </w:r>
            <w:r w:rsidRPr="00356F8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hat</w:t>
            </w:r>
            <w:r w:rsidR="007549CB" w:rsidRPr="00356F8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, sun cream, bag, water, summer, beach, towel, bucket</w:t>
            </w:r>
            <w:r w:rsidR="00356F85" w:rsidRPr="00356F8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, swimsu</w:t>
            </w:r>
            <w:r w:rsidR="00330BB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it, spade, sunglasses</w:t>
            </w:r>
            <w:r w:rsidR="00356F85" w:rsidRPr="00356F8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.</w:t>
            </w:r>
          </w:p>
          <w:p w:rsidR="00356F85" w:rsidRPr="00356F85" w:rsidRDefault="00356F85" w:rsidP="00356F85">
            <w:pPr>
              <w:pStyle w:val="Listamulticolor-nfasis11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56F85">
              <w:rPr>
                <w:rFonts w:ascii="Arial" w:hAnsi="Arial" w:cs="Arial"/>
                <w:sz w:val="18"/>
                <w:szCs w:val="18"/>
                <w:lang w:val="en-US"/>
              </w:rPr>
              <w:t xml:space="preserve">Repaso: </w:t>
            </w:r>
            <w:r w:rsidRPr="00356F8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routine language; colours; numbers; Hello! Language; Units 1-8 language.</w:t>
            </w:r>
          </w:p>
          <w:p w:rsidR="009279A4" w:rsidRPr="00F23FD5" w:rsidRDefault="00356F85" w:rsidP="00356F85">
            <w:pPr>
              <w:pStyle w:val="Listamulticolor-nfasis11"/>
              <w:tabs>
                <w:tab w:val="left" w:pos="1815"/>
              </w:tabs>
              <w:ind w:left="36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snapToGrid w:val="0"/>
              <w:ind w:left="72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5171B5" w:rsidRPr="00F23FD5" w:rsidTr="00F70CD9"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</w:rPr>
              <w:t>CRITERIOS DE EVALUACIÓN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BÁSICAS</w:t>
            </w:r>
          </w:p>
          <w:p w:rsidR="005171B5" w:rsidRPr="00F23FD5" w:rsidRDefault="005171B5" w:rsidP="00D919C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5171B5" w:rsidRPr="00F23FD5" w:rsidTr="00F70CD9">
        <w:trPr>
          <w:trHeight w:val="216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Acostumbrarse a las rutinas de la clase de inglés.</w:t>
            </w:r>
          </w:p>
          <w:p w:rsidR="00356F85" w:rsidRPr="00F23FD5" w:rsidRDefault="00356F8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56F85">
              <w:rPr>
                <w:rFonts w:ascii="Arial" w:hAnsi="Arial" w:cs="Arial"/>
                <w:sz w:val="18"/>
                <w:szCs w:val="18"/>
                <w:lang w:val="es-ES"/>
              </w:rPr>
              <w:t>Reconocer y nombrar el vocabulario relacionado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con el verano.</w:t>
            </w:r>
          </w:p>
          <w:p w:rsidR="005171B5" w:rsidRPr="00F23FD5" w:rsidRDefault="00356F8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Participar cantando la canción: </w:t>
            </w:r>
            <w:r w:rsidRPr="00356F85">
              <w:rPr>
                <w:rFonts w:ascii="Arial" w:hAnsi="Arial" w:cs="Arial"/>
                <w:i/>
                <w:sz w:val="18"/>
                <w:szCs w:val="18"/>
                <w:lang w:val="es-ES"/>
              </w:rPr>
              <w:t>Summer song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Escuchar para obtener información específica.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Responder verbal y no-verbalmente a instrucciones.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 xml:space="preserve">Desarrollar el control del lápiz, la psicomotricidad fina y las habilidades de pre-escritura. </w:t>
            </w:r>
          </w:p>
          <w:p w:rsidR="005171B5" w:rsidRPr="00F23FD5" w:rsidRDefault="005171B5" w:rsidP="00D919C0">
            <w:pPr>
              <w:widowControl w:val="0"/>
              <w:numPr>
                <w:ilvl w:val="0"/>
                <w:numId w:val="3"/>
              </w:numPr>
              <w:tabs>
                <w:tab w:val="left" w:pos="426"/>
                <w:tab w:val="left" w:pos="709"/>
              </w:tabs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sz w:val="18"/>
                <w:szCs w:val="18"/>
                <w:lang w:val="es-ES"/>
              </w:rPr>
              <w:t>Completar las actividades de manualidades.</w:t>
            </w:r>
          </w:p>
          <w:p w:rsidR="005171B5" w:rsidRPr="00F23FD5" w:rsidRDefault="005171B5" w:rsidP="00D919C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ind w:left="36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Comunicación lingüística. (CCL)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matemática y competencias básicas en ciencia y tecnología. (CMCT)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 digital. (CD)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Aprender a aprender. (CAA)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Competencias sociales y cívicas. (CSC)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Sentido de iniciativa y espíritu emprendedor. (SIE)</w:t>
            </w:r>
          </w:p>
          <w:p w:rsidR="005171B5" w:rsidRPr="00F23FD5" w:rsidRDefault="005171B5" w:rsidP="00D919C0">
            <w:pPr>
              <w:numPr>
                <w:ilvl w:val="0"/>
                <w:numId w:val="3"/>
              </w:numPr>
              <w:spacing w:after="120" w:line="260" w:lineRule="exact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Conciencia y expresiones culturales. (CCEC)</w:t>
            </w: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  <w:p w:rsidR="005171B5" w:rsidRPr="00F23FD5" w:rsidRDefault="005171B5" w:rsidP="00D919C0">
            <w:pPr>
              <w:widowControl w:val="0"/>
              <w:spacing w:line="360" w:lineRule="auto"/>
              <w:rPr>
                <w:rFonts w:ascii="Arial" w:hAnsi="Arial" w:cs="Arial"/>
                <w:color w:val="211D1E"/>
                <w:sz w:val="18"/>
                <w:szCs w:val="18"/>
                <w:lang w:val="es-ES"/>
              </w:rPr>
            </w:pPr>
          </w:p>
        </w:tc>
      </w:tr>
      <w:tr w:rsidR="005171B5" w:rsidRPr="00F23FD5" w:rsidTr="00F70CD9">
        <w:trPr>
          <w:trHeight w:val="4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71B5" w:rsidRPr="00F23FD5" w:rsidRDefault="005171B5" w:rsidP="00D919C0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/>
                <w:sz w:val="18"/>
                <w:szCs w:val="18"/>
                <w:lang w:val="es-ES"/>
              </w:rPr>
              <w:t>MATERIALES Y RECURSOS DIDÁCTICOS</w:t>
            </w: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5171B5" w:rsidRPr="00F23FD5" w:rsidTr="00F70CD9">
        <w:trPr>
          <w:trHeight w:val="2220"/>
        </w:trPr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Libro de texto (Pupil’s book)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Flashcards,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</w:rPr>
              <w:t>Class CDs.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s-ES"/>
              </w:rPr>
              <w:t xml:space="preserve">Actividades extra de refuerzo en clase.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Los pop-outs. </w:t>
            </w:r>
          </w:p>
          <w:p w:rsidR="005171B5" w:rsidRPr="00F23FD5" w:rsidRDefault="005171B5" w:rsidP="00D919C0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23FD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Pizarra digital con las actividades del libro digital. </w:t>
            </w:r>
          </w:p>
          <w:p w:rsidR="005171B5" w:rsidRPr="00F23FD5" w:rsidRDefault="005171B5" w:rsidP="00D919C0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1B5" w:rsidRPr="00F23FD5" w:rsidRDefault="005171B5" w:rsidP="00D919C0">
            <w:pPr>
              <w:snapToGrid w:val="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2E602E" w:rsidRDefault="002E602E" w:rsidP="002E602E">
      <w:pPr>
        <w:rPr>
          <w:rFonts w:ascii="Arial" w:hAnsi="Arial" w:cs="Arial"/>
          <w:sz w:val="22"/>
          <w:szCs w:val="22"/>
          <w:lang w:val="es-ES"/>
        </w:rPr>
      </w:pPr>
    </w:p>
    <w:p w:rsidR="001C70F5" w:rsidRDefault="001C70F5" w:rsidP="00E405E8">
      <w:pPr>
        <w:spacing w:line="480" w:lineRule="auto"/>
        <w:rPr>
          <w:rFonts w:ascii="Arial" w:hAnsi="Arial" w:cs="Arial"/>
          <w:sz w:val="22"/>
          <w:szCs w:val="22"/>
          <w:lang w:val="es-ES"/>
        </w:rPr>
      </w:pPr>
    </w:p>
    <w:p w:rsidR="001C70F5" w:rsidRDefault="001C70F5" w:rsidP="00E405E8">
      <w:pPr>
        <w:spacing w:line="480" w:lineRule="auto"/>
        <w:rPr>
          <w:rFonts w:ascii="Arial" w:hAnsi="Arial" w:cs="Arial"/>
          <w:sz w:val="22"/>
          <w:szCs w:val="22"/>
          <w:lang w:val="es-ES"/>
        </w:rPr>
      </w:pPr>
    </w:p>
    <w:p w:rsidR="00E405E8" w:rsidRPr="00E405E8" w:rsidRDefault="00E405E8" w:rsidP="00E405E8">
      <w:pPr>
        <w:spacing w:line="48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   </w:t>
      </w:r>
      <w:r w:rsidRPr="00E405E8">
        <w:rPr>
          <w:rFonts w:ascii="Arial" w:hAnsi="Arial" w:cs="Arial"/>
          <w:sz w:val="18"/>
          <w:szCs w:val="18"/>
          <w:lang w:val="es-ES"/>
        </w:rPr>
        <w:t>Debido al cierre del colegio por la situación del Covid-19, no se ha podido trabajar la área de inglés oral (Speaking) tanto como estaba programada durante el Tercer trimestre.</w:t>
      </w:r>
    </w:p>
    <w:p w:rsidR="00E405E8" w:rsidRPr="00E405E8" w:rsidRDefault="00E405E8" w:rsidP="00E405E8">
      <w:pPr>
        <w:spacing w:line="48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   </w:t>
      </w:r>
      <w:bookmarkStart w:id="0" w:name="_GoBack"/>
      <w:bookmarkEnd w:id="0"/>
      <w:r w:rsidRPr="00E405E8">
        <w:rPr>
          <w:rFonts w:ascii="Arial" w:hAnsi="Arial" w:cs="Arial"/>
          <w:sz w:val="18"/>
          <w:szCs w:val="18"/>
          <w:lang w:val="es-ES"/>
        </w:rPr>
        <w:t>En los casos en los que se ha detectado alguna carencia o necesidad de refuerzo se han articulado las medidas oportunas con repasos, apoyos y alguna actividad para recuperar e incidir en las dificultades detectadas</w:t>
      </w:r>
    </w:p>
    <w:p w:rsidR="00E405E8" w:rsidRPr="00E405E8" w:rsidRDefault="00E405E8" w:rsidP="00E405E8">
      <w:pPr>
        <w:rPr>
          <w:rFonts w:ascii="Arial" w:hAnsi="Arial" w:cs="Arial"/>
          <w:sz w:val="18"/>
          <w:szCs w:val="18"/>
          <w:lang w:val="es-ES"/>
        </w:rPr>
      </w:pPr>
    </w:p>
    <w:p w:rsidR="006C7AC6" w:rsidRPr="00F23FD5" w:rsidRDefault="006C7AC6">
      <w:pPr>
        <w:rPr>
          <w:rFonts w:ascii="Arial" w:hAnsi="Arial" w:cs="Arial"/>
          <w:sz w:val="18"/>
          <w:szCs w:val="18"/>
          <w:lang w:val="es-ES"/>
        </w:rPr>
      </w:pPr>
    </w:p>
    <w:sectPr w:rsidR="006C7AC6" w:rsidRPr="00F23FD5" w:rsidSect="00620423">
      <w:headerReference w:type="default" r:id="rId7"/>
      <w:footerReference w:type="default" r:id="rId8"/>
      <w:pgSz w:w="16838" w:h="11906" w:orient="landscape"/>
      <w:pgMar w:top="1418" w:right="1418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B72" w:rsidRDefault="008F6B72" w:rsidP="00737191">
      <w:r>
        <w:separator/>
      </w:r>
    </w:p>
  </w:endnote>
  <w:endnote w:type="continuationSeparator" w:id="0">
    <w:p w:rsidR="008F6B72" w:rsidRDefault="008F6B72" w:rsidP="0073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A36" w:rsidRDefault="008F6B72">
    <w:pPr>
      <w:pStyle w:val="Piedepgin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405E8">
      <w:rPr>
        <w:noProof/>
      </w:rPr>
      <w:t>1</w:t>
    </w:r>
    <w:r>
      <w:rPr>
        <w:noProof/>
      </w:rPr>
      <w:fldChar w:fldCharType="end"/>
    </w:r>
  </w:p>
  <w:p w:rsidR="003F6A36" w:rsidRDefault="003F6A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B72" w:rsidRDefault="008F6B72" w:rsidP="00737191">
      <w:r>
        <w:separator/>
      </w:r>
    </w:p>
  </w:footnote>
  <w:footnote w:type="continuationSeparator" w:id="0">
    <w:p w:rsidR="008F6B72" w:rsidRDefault="008F6B72" w:rsidP="00737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A36" w:rsidRPr="00620423" w:rsidRDefault="003F6A36">
    <w:pPr>
      <w:pStyle w:val="Encabezado"/>
      <w:rPr>
        <w:i/>
        <w:sz w:val="22"/>
        <w:szCs w:val="22"/>
        <w:u w:val="single"/>
        <w:lang w:val="es-ES_tradnl"/>
      </w:rPr>
    </w:pPr>
    <w:r w:rsidRPr="00620423">
      <w:rPr>
        <w:i/>
        <w:sz w:val="22"/>
        <w:szCs w:val="22"/>
        <w:u w:val="single"/>
        <w:lang w:val="es-ES_tradnl"/>
      </w:rPr>
      <w:t>INGLÉS INFANTIL 3 años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E4018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sz w:val="22"/>
      </w:rPr>
    </w:lvl>
  </w:abstractNum>
  <w:abstractNum w:abstractNumId="3" w15:restartNumberingAfterBreak="0">
    <w:nsid w:val="00000003"/>
    <w:multiLevelType w:val="singleLevel"/>
    <w:tmpl w:val="00000003"/>
    <w:lvl w:ilvl="0">
      <w:start w:val="2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  <w:sz w:val="22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OpenSymbol"/>
        <w:sz w:val="22"/>
        <w:szCs w:val="22"/>
        <w:lang w:val="fr-FR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singleLevel"/>
    <w:tmpl w:val="0C0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Wingdings" w:hint="default"/>
        <w:lang w:val="en-US"/>
      </w:r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AE38F5"/>
    <w:multiLevelType w:val="hybridMultilevel"/>
    <w:tmpl w:val="A49C66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246122"/>
    <w:multiLevelType w:val="hybridMultilevel"/>
    <w:tmpl w:val="6616DA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A66F72"/>
    <w:multiLevelType w:val="hybridMultilevel"/>
    <w:tmpl w:val="58D8A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FA5405"/>
    <w:multiLevelType w:val="hybridMultilevel"/>
    <w:tmpl w:val="F822B1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3D320D"/>
    <w:multiLevelType w:val="hybridMultilevel"/>
    <w:tmpl w:val="C5BC68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2541B"/>
    <w:multiLevelType w:val="hybridMultilevel"/>
    <w:tmpl w:val="BC28E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F10482"/>
    <w:multiLevelType w:val="hybridMultilevel"/>
    <w:tmpl w:val="29C824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52C8B"/>
    <w:multiLevelType w:val="hybridMultilevel"/>
    <w:tmpl w:val="0E4CB4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657A9B"/>
    <w:multiLevelType w:val="hybridMultilevel"/>
    <w:tmpl w:val="686A0F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D72DAB"/>
    <w:multiLevelType w:val="hybridMultilevel"/>
    <w:tmpl w:val="8B049B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115FFB"/>
    <w:multiLevelType w:val="hybridMultilevel"/>
    <w:tmpl w:val="EBA4B6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437792"/>
    <w:multiLevelType w:val="hybridMultilevel"/>
    <w:tmpl w:val="ADF643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E949A2"/>
    <w:multiLevelType w:val="hybridMultilevel"/>
    <w:tmpl w:val="AB0A39AA"/>
    <w:lvl w:ilvl="0" w:tplc="BA4228B2">
      <w:start w:val="1"/>
      <w:numFmt w:val="bullet"/>
      <w:lvlText w:val="ð"/>
      <w:lvlJc w:val="left"/>
      <w:pPr>
        <w:ind w:left="360" w:hanging="360"/>
      </w:pPr>
      <w:rPr>
        <w:rFonts w:ascii="Wingdings" w:hAnsi="Wingdings" w:hint="default"/>
        <w:color w:val="808080"/>
        <w:sz w:val="20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DC1D45"/>
    <w:multiLevelType w:val="hybridMultilevel"/>
    <w:tmpl w:val="12C2F2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  <w:sz w:val="20"/>
      </w:rPr>
    </w:lvl>
    <w:lvl w:ilvl="1" w:tplc="16B45F8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entury Gothic" w:eastAsia="Times New Roman" w:hAnsi="Century Gothic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ECE5288"/>
    <w:multiLevelType w:val="hybridMultilevel"/>
    <w:tmpl w:val="D1507DE2"/>
    <w:lvl w:ilvl="0" w:tplc="90BAA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1F3C97"/>
    <w:multiLevelType w:val="hybridMultilevel"/>
    <w:tmpl w:val="4544D304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 w15:restartNumberingAfterBreak="0">
    <w:nsid w:val="37EA41D3"/>
    <w:multiLevelType w:val="hybridMultilevel"/>
    <w:tmpl w:val="1FB00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5435E6"/>
    <w:multiLevelType w:val="hybridMultilevel"/>
    <w:tmpl w:val="EDEC2F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  <w:sz w:val="20"/>
      </w:rPr>
    </w:lvl>
    <w:lvl w:ilvl="1" w:tplc="16B45F8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entury Gothic" w:eastAsia="Times New Roman" w:hAnsi="Century Gothic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91061C3"/>
    <w:multiLevelType w:val="hybridMultilevel"/>
    <w:tmpl w:val="B6EE49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E5DCF"/>
    <w:multiLevelType w:val="hybridMultilevel"/>
    <w:tmpl w:val="2B8E32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184022"/>
    <w:multiLevelType w:val="hybridMultilevel"/>
    <w:tmpl w:val="54C228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2807CA"/>
    <w:multiLevelType w:val="hybridMultilevel"/>
    <w:tmpl w:val="393C03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72D478F"/>
    <w:multiLevelType w:val="hybridMultilevel"/>
    <w:tmpl w:val="192E43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597448"/>
    <w:multiLevelType w:val="hybridMultilevel"/>
    <w:tmpl w:val="59B2920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E84FD9"/>
    <w:multiLevelType w:val="multilevel"/>
    <w:tmpl w:val="F5B4C3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3DF5975"/>
    <w:multiLevelType w:val="hybridMultilevel"/>
    <w:tmpl w:val="3CBC52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970658"/>
    <w:multiLevelType w:val="hybridMultilevel"/>
    <w:tmpl w:val="33F23B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383E35"/>
    <w:multiLevelType w:val="hybridMultilevel"/>
    <w:tmpl w:val="67A0CE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ED433C"/>
    <w:multiLevelType w:val="hybridMultilevel"/>
    <w:tmpl w:val="23F4D3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6A3030"/>
    <w:multiLevelType w:val="hybridMultilevel"/>
    <w:tmpl w:val="B7BAE826"/>
    <w:lvl w:ilvl="0" w:tplc="90BAA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2F280D"/>
    <w:multiLevelType w:val="multilevel"/>
    <w:tmpl w:val="6E6E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7BB490D"/>
    <w:multiLevelType w:val="hybridMultilevel"/>
    <w:tmpl w:val="D50CB8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231EF"/>
    <w:multiLevelType w:val="hybridMultilevel"/>
    <w:tmpl w:val="9FB8C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121C2D"/>
    <w:multiLevelType w:val="hybridMultilevel"/>
    <w:tmpl w:val="32B233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F92E77"/>
    <w:multiLevelType w:val="hybridMultilevel"/>
    <w:tmpl w:val="8040A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C36D1E"/>
    <w:multiLevelType w:val="hybridMultilevel"/>
    <w:tmpl w:val="5F42F198"/>
    <w:lvl w:ilvl="0" w:tplc="90BAA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  <w:sz w:val="20"/>
      </w:rPr>
    </w:lvl>
    <w:lvl w:ilvl="1" w:tplc="16B45F8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entury Gothic" w:eastAsia="Times New Roman" w:hAnsi="Century Gothic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902BBB"/>
    <w:multiLevelType w:val="hybridMultilevel"/>
    <w:tmpl w:val="B44C41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CD0845"/>
    <w:multiLevelType w:val="hybridMultilevel"/>
    <w:tmpl w:val="C720A6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06538F"/>
    <w:multiLevelType w:val="hybridMultilevel"/>
    <w:tmpl w:val="B3427D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23"/>
  </w:num>
  <w:num w:numId="7">
    <w:abstractNumId w:val="36"/>
  </w:num>
  <w:num w:numId="8">
    <w:abstractNumId w:val="46"/>
  </w:num>
  <w:num w:numId="9">
    <w:abstractNumId w:val="19"/>
  </w:num>
  <w:num w:numId="10">
    <w:abstractNumId w:val="26"/>
  </w:num>
  <w:num w:numId="11">
    <w:abstractNumId w:val="45"/>
  </w:num>
  <w:num w:numId="12">
    <w:abstractNumId w:val="14"/>
  </w:num>
  <w:num w:numId="13">
    <w:abstractNumId w:val="22"/>
  </w:num>
  <w:num w:numId="14">
    <w:abstractNumId w:val="30"/>
  </w:num>
  <w:num w:numId="15">
    <w:abstractNumId w:val="29"/>
  </w:num>
  <w:num w:numId="16">
    <w:abstractNumId w:val="8"/>
  </w:num>
  <w:num w:numId="17">
    <w:abstractNumId w:val="6"/>
  </w:num>
  <w:num w:numId="18">
    <w:abstractNumId w:val="49"/>
  </w:num>
  <w:num w:numId="19">
    <w:abstractNumId w:val="11"/>
  </w:num>
  <w:num w:numId="20">
    <w:abstractNumId w:val="32"/>
  </w:num>
  <w:num w:numId="21">
    <w:abstractNumId w:val="40"/>
  </w:num>
  <w:num w:numId="22">
    <w:abstractNumId w:val="25"/>
  </w:num>
  <w:num w:numId="23">
    <w:abstractNumId w:val="12"/>
  </w:num>
  <w:num w:numId="24">
    <w:abstractNumId w:val="21"/>
  </w:num>
  <w:num w:numId="25">
    <w:abstractNumId w:val="43"/>
  </w:num>
  <w:num w:numId="26">
    <w:abstractNumId w:val="47"/>
  </w:num>
  <w:num w:numId="27">
    <w:abstractNumId w:val="42"/>
  </w:num>
  <w:num w:numId="28">
    <w:abstractNumId w:val="48"/>
  </w:num>
  <w:num w:numId="29">
    <w:abstractNumId w:val="33"/>
  </w:num>
  <w:num w:numId="30">
    <w:abstractNumId w:val="13"/>
  </w:num>
  <w:num w:numId="31">
    <w:abstractNumId w:val="17"/>
  </w:num>
  <w:num w:numId="32">
    <w:abstractNumId w:val="18"/>
  </w:num>
  <w:num w:numId="33">
    <w:abstractNumId w:val="20"/>
  </w:num>
  <w:num w:numId="34">
    <w:abstractNumId w:val="27"/>
  </w:num>
  <w:num w:numId="35">
    <w:abstractNumId w:val="31"/>
  </w:num>
  <w:num w:numId="36">
    <w:abstractNumId w:val="15"/>
  </w:num>
  <w:num w:numId="37">
    <w:abstractNumId w:val="39"/>
  </w:num>
  <w:num w:numId="38">
    <w:abstractNumId w:val="10"/>
  </w:num>
  <w:num w:numId="39">
    <w:abstractNumId w:val="41"/>
  </w:num>
  <w:num w:numId="40">
    <w:abstractNumId w:val="9"/>
  </w:num>
  <w:num w:numId="41">
    <w:abstractNumId w:val="35"/>
  </w:num>
  <w:num w:numId="42">
    <w:abstractNumId w:val="16"/>
  </w:num>
  <w:num w:numId="43">
    <w:abstractNumId w:val="37"/>
  </w:num>
  <w:num w:numId="44">
    <w:abstractNumId w:val="5"/>
  </w:num>
  <w:num w:numId="45">
    <w:abstractNumId w:val="24"/>
  </w:num>
  <w:num w:numId="46">
    <w:abstractNumId w:val="28"/>
  </w:num>
  <w:num w:numId="47">
    <w:abstractNumId w:val="34"/>
  </w:num>
  <w:num w:numId="48">
    <w:abstractNumId w:val="38"/>
  </w:num>
  <w:num w:numId="49">
    <w:abstractNumId w:val="44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917"/>
    <w:rsid w:val="00007CCE"/>
    <w:rsid w:val="0001784E"/>
    <w:rsid w:val="00037185"/>
    <w:rsid w:val="000377E9"/>
    <w:rsid w:val="000452F6"/>
    <w:rsid w:val="00050114"/>
    <w:rsid w:val="0008507A"/>
    <w:rsid w:val="000A48A2"/>
    <w:rsid w:val="000C3232"/>
    <w:rsid w:val="000C6178"/>
    <w:rsid w:val="000D3CBB"/>
    <w:rsid w:val="00101716"/>
    <w:rsid w:val="00133649"/>
    <w:rsid w:val="001370CB"/>
    <w:rsid w:val="00146EAB"/>
    <w:rsid w:val="00150340"/>
    <w:rsid w:val="00166B52"/>
    <w:rsid w:val="001773FD"/>
    <w:rsid w:val="001931FD"/>
    <w:rsid w:val="001C70F5"/>
    <w:rsid w:val="001E1F2E"/>
    <w:rsid w:val="001F5330"/>
    <w:rsid w:val="002062E4"/>
    <w:rsid w:val="00207087"/>
    <w:rsid w:val="00212F31"/>
    <w:rsid w:val="00216F9D"/>
    <w:rsid w:val="00217627"/>
    <w:rsid w:val="002452DA"/>
    <w:rsid w:val="0024642A"/>
    <w:rsid w:val="0026794C"/>
    <w:rsid w:val="002724C4"/>
    <w:rsid w:val="002770A3"/>
    <w:rsid w:val="002779A9"/>
    <w:rsid w:val="002827DC"/>
    <w:rsid w:val="00283CBC"/>
    <w:rsid w:val="00285BB2"/>
    <w:rsid w:val="0028668D"/>
    <w:rsid w:val="00290397"/>
    <w:rsid w:val="002A5C7C"/>
    <w:rsid w:val="002B322A"/>
    <w:rsid w:val="002B3724"/>
    <w:rsid w:val="002C6F7B"/>
    <w:rsid w:val="002E602E"/>
    <w:rsid w:val="0030788F"/>
    <w:rsid w:val="00311271"/>
    <w:rsid w:val="003152CF"/>
    <w:rsid w:val="00330BB0"/>
    <w:rsid w:val="0033310B"/>
    <w:rsid w:val="00346554"/>
    <w:rsid w:val="003474EF"/>
    <w:rsid w:val="00352917"/>
    <w:rsid w:val="00354C04"/>
    <w:rsid w:val="00356F85"/>
    <w:rsid w:val="00364846"/>
    <w:rsid w:val="0036603E"/>
    <w:rsid w:val="00370D03"/>
    <w:rsid w:val="00373313"/>
    <w:rsid w:val="0037631D"/>
    <w:rsid w:val="00376D77"/>
    <w:rsid w:val="00380669"/>
    <w:rsid w:val="00382183"/>
    <w:rsid w:val="00383E29"/>
    <w:rsid w:val="00386263"/>
    <w:rsid w:val="003902AA"/>
    <w:rsid w:val="003B2E0F"/>
    <w:rsid w:val="003B3DDD"/>
    <w:rsid w:val="003E7E75"/>
    <w:rsid w:val="003F6A36"/>
    <w:rsid w:val="0040119F"/>
    <w:rsid w:val="00427C09"/>
    <w:rsid w:val="00466306"/>
    <w:rsid w:val="00466321"/>
    <w:rsid w:val="0047358C"/>
    <w:rsid w:val="004A2647"/>
    <w:rsid w:val="004B1BDA"/>
    <w:rsid w:val="004C506C"/>
    <w:rsid w:val="004D36D6"/>
    <w:rsid w:val="004E6F4E"/>
    <w:rsid w:val="004F029C"/>
    <w:rsid w:val="00503CF3"/>
    <w:rsid w:val="005075EA"/>
    <w:rsid w:val="00515B08"/>
    <w:rsid w:val="005171B5"/>
    <w:rsid w:val="00524C85"/>
    <w:rsid w:val="00525339"/>
    <w:rsid w:val="00530713"/>
    <w:rsid w:val="00537886"/>
    <w:rsid w:val="00564435"/>
    <w:rsid w:val="00575A95"/>
    <w:rsid w:val="005A6107"/>
    <w:rsid w:val="005E4B35"/>
    <w:rsid w:val="00620423"/>
    <w:rsid w:val="0067094F"/>
    <w:rsid w:val="0069150A"/>
    <w:rsid w:val="006A6E46"/>
    <w:rsid w:val="006C7AC6"/>
    <w:rsid w:val="006D6D17"/>
    <w:rsid w:val="006D750B"/>
    <w:rsid w:val="0070254A"/>
    <w:rsid w:val="0070507B"/>
    <w:rsid w:val="00737191"/>
    <w:rsid w:val="00741DBF"/>
    <w:rsid w:val="007549CB"/>
    <w:rsid w:val="00755562"/>
    <w:rsid w:val="00763780"/>
    <w:rsid w:val="00776F5E"/>
    <w:rsid w:val="0077716B"/>
    <w:rsid w:val="0079115D"/>
    <w:rsid w:val="00792D10"/>
    <w:rsid w:val="00794E0C"/>
    <w:rsid w:val="007A44A6"/>
    <w:rsid w:val="007C0225"/>
    <w:rsid w:val="007C447D"/>
    <w:rsid w:val="007C555B"/>
    <w:rsid w:val="007D72B7"/>
    <w:rsid w:val="007E0809"/>
    <w:rsid w:val="00807202"/>
    <w:rsid w:val="008535B9"/>
    <w:rsid w:val="008839B2"/>
    <w:rsid w:val="008A6824"/>
    <w:rsid w:val="008B1517"/>
    <w:rsid w:val="008C64BE"/>
    <w:rsid w:val="008D5939"/>
    <w:rsid w:val="008F6B72"/>
    <w:rsid w:val="008F7CDE"/>
    <w:rsid w:val="00902BB0"/>
    <w:rsid w:val="00903531"/>
    <w:rsid w:val="00905114"/>
    <w:rsid w:val="00924B5F"/>
    <w:rsid w:val="009279A4"/>
    <w:rsid w:val="009547D7"/>
    <w:rsid w:val="00964341"/>
    <w:rsid w:val="009667E5"/>
    <w:rsid w:val="00971F9E"/>
    <w:rsid w:val="009A5C13"/>
    <w:rsid w:val="009A7584"/>
    <w:rsid w:val="009C0468"/>
    <w:rsid w:val="009D42AC"/>
    <w:rsid w:val="009D74D0"/>
    <w:rsid w:val="009E3738"/>
    <w:rsid w:val="009F6633"/>
    <w:rsid w:val="00A02DAE"/>
    <w:rsid w:val="00A21664"/>
    <w:rsid w:val="00A21845"/>
    <w:rsid w:val="00A52A6C"/>
    <w:rsid w:val="00A538E7"/>
    <w:rsid w:val="00A604AA"/>
    <w:rsid w:val="00A6477F"/>
    <w:rsid w:val="00AA41EE"/>
    <w:rsid w:val="00AE2373"/>
    <w:rsid w:val="00AE47F9"/>
    <w:rsid w:val="00AF1B32"/>
    <w:rsid w:val="00AF4F6A"/>
    <w:rsid w:val="00AF6974"/>
    <w:rsid w:val="00B118FA"/>
    <w:rsid w:val="00B154BC"/>
    <w:rsid w:val="00B45280"/>
    <w:rsid w:val="00B50546"/>
    <w:rsid w:val="00B761C6"/>
    <w:rsid w:val="00B95A2C"/>
    <w:rsid w:val="00BA05A0"/>
    <w:rsid w:val="00BA45C0"/>
    <w:rsid w:val="00BA6286"/>
    <w:rsid w:val="00BA6D33"/>
    <w:rsid w:val="00BB678F"/>
    <w:rsid w:val="00BD2917"/>
    <w:rsid w:val="00BE5D10"/>
    <w:rsid w:val="00C25FA2"/>
    <w:rsid w:val="00C3676E"/>
    <w:rsid w:val="00C53E32"/>
    <w:rsid w:val="00C56FDC"/>
    <w:rsid w:val="00C57BAA"/>
    <w:rsid w:val="00C6465A"/>
    <w:rsid w:val="00C66FB7"/>
    <w:rsid w:val="00C67D7A"/>
    <w:rsid w:val="00C765B8"/>
    <w:rsid w:val="00CA64E8"/>
    <w:rsid w:val="00CD22CE"/>
    <w:rsid w:val="00CD2373"/>
    <w:rsid w:val="00CD3124"/>
    <w:rsid w:val="00CD3F73"/>
    <w:rsid w:val="00CD79C1"/>
    <w:rsid w:val="00CE5911"/>
    <w:rsid w:val="00CF0A80"/>
    <w:rsid w:val="00CF5B57"/>
    <w:rsid w:val="00D010AA"/>
    <w:rsid w:val="00D03CC8"/>
    <w:rsid w:val="00D10B06"/>
    <w:rsid w:val="00D2779B"/>
    <w:rsid w:val="00D31898"/>
    <w:rsid w:val="00D52BB5"/>
    <w:rsid w:val="00D55346"/>
    <w:rsid w:val="00D61802"/>
    <w:rsid w:val="00D6409E"/>
    <w:rsid w:val="00D760F7"/>
    <w:rsid w:val="00D80273"/>
    <w:rsid w:val="00D919C0"/>
    <w:rsid w:val="00DA7BB2"/>
    <w:rsid w:val="00DC73B4"/>
    <w:rsid w:val="00DD0CF7"/>
    <w:rsid w:val="00DE14D6"/>
    <w:rsid w:val="00E03304"/>
    <w:rsid w:val="00E15660"/>
    <w:rsid w:val="00E328EE"/>
    <w:rsid w:val="00E375EA"/>
    <w:rsid w:val="00E405E8"/>
    <w:rsid w:val="00E84857"/>
    <w:rsid w:val="00EA3D9C"/>
    <w:rsid w:val="00EB2C59"/>
    <w:rsid w:val="00EB2DBE"/>
    <w:rsid w:val="00EC0D6B"/>
    <w:rsid w:val="00EF278D"/>
    <w:rsid w:val="00F00A5D"/>
    <w:rsid w:val="00F01E88"/>
    <w:rsid w:val="00F16E6B"/>
    <w:rsid w:val="00F23FD5"/>
    <w:rsid w:val="00F47996"/>
    <w:rsid w:val="00F65FD4"/>
    <w:rsid w:val="00F67306"/>
    <w:rsid w:val="00F70CD9"/>
    <w:rsid w:val="00F85BAF"/>
    <w:rsid w:val="00F85BDC"/>
    <w:rsid w:val="00F94A6B"/>
    <w:rsid w:val="00FA6B42"/>
    <w:rsid w:val="00FD5662"/>
    <w:rsid w:val="00FF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5C4AB7B-6D91-4F88-922F-3324934C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5EA"/>
    <w:pPr>
      <w:suppressAutoHyphens/>
    </w:pPr>
    <w:rPr>
      <w:sz w:val="24"/>
      <w:szCs w:val="24"/>
      <w:lang w:val="en-GB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5075EA"/>
    <w:rPr>
      <w:rFonts w:ascii="Symbol" w:eastAsia="Times New Roman" w:hAnsi="Symbol" w:cs="Arial"/>
    </w:rPr>
  </w:style>
  <w:style w:type="character" w:customStyle="1" w:styleId="WW8Num1z1">
    <w:name w:val="WW8Num1z1"/>
    <w:rsid w:val="005075EA"/>
    <w:rPr>
      <w:rFonts w:ascii="Symbol" w:hAnsi="Symbol" w:cs="Symbol"/>
    </w:rPr>
  </w:style>
  <w:style w:type="character" w:customStyle="1" w:styleId="WW8Num1z2">
    <w:name w:val="WW8Num1z2"/>
    <w:rsid w:val="005075EA"/>
    <w:rPr>
      <w:rFonts w:ascii="Wingdings" w:hAnsi="Wingdings" w:cs="Wingdings"/>
    </w:rPr>
  </w:style>
  <w:style w:type="character" w:customStyle="1" w:styleId="WW8Num1z4">
    <w:name w:val="WW8Num1z4"/>
    <w:rsid w:val="005075EA"/>
    <w:rPr>
      <w:rFonts w:ascii="Courier New" w:hAnsi="Courier New" w:cs="Courier New"/>
    </w:rPr>
  </w:style>
  <w:style w:type="character" w:customStyle="1" w:styleId="WW8Num2z0">
    <w:name w:val="WW8Num2z0"/>
    <w:rsid w:val="005075EA"/>
    <w:rPr>
      <w:rFonts w:ascii="Symbol" w:eastAsia="Times New Roman" w:hAnsi="Symbol" w:cs="Arial"/>
      <w:sz w:val="22"/>
    </w:rPr>
  </w:style>
  <w:style w:type="character" w:customStyle="1" w:styleId="WW8Num2z1">
    <w:name w:val="WW8Num2z1"/>
    <w:rsid w:val="005075EA"/>
    <w:rPr>
      <w:rFonts w:ascii="Times New Roman" w:eastAsia="Times New Roman" w:hAnsi="Times New Roman" w:cs="Times New Roman"/>
    </w:rPr>
  </w:style>
  <w:style w:type="character" w:customStyle="1" w:styleId="WW8Num2z2">
    <w:name w:val="WW8Num2z2"/>
    <w:rsid w:val="005075EA"/>
    <w:rPr>
      <w:rFonts w:ascii="Wingdings" w:hAnsi="Wingdings" w:cs="Wingdings"/>
    </w:rPr>
  </w:style>
  <w:style w:type="character" w:customStyle="1" w:styleId="WW8Num2z3">
    <w:name w:val="WW8Num2z3"/>
    <w:rsid w:val="005075EA"/>
    <w:rPr>
      <w:rFonts w:ascii="Symbol" w:hAnsi="Symbol" w:cs="Symbol"/>
    </w:rPr>
  </w:style>
  <w:style w:type="character" w:customStyle="1" w:styleId="WW8Num2z4">
    <w:name w:val="WW8Num2z4"/>
    <w:rsid w:val="005075EA"/>
    <w:rPr>
      <w:rFonts w:ascii="Courier New" w:hAnsi="Courier New" w:cs="Courier New"/>
    </w:rPr>
  </w:style>
  <w:style w:type="character" w:customStyle="1" w:styleId="WW8Num3z0">
    <w:name w:val="WW8Num3z0"/>
    <w:rsid w:val="005075EA"/>
    <w:rPr>
      <w:rFonts w:ascii="Symbol" w:eastAsia="Times New Roman" w:hAnsi="Symbol" w:cs="Arial"/>
      <w:sz w:val="22"/>
    </w:rPr>
  </w:style>
  <w:style w:type="character" w:customStyle="1" w:styleId="WW8Num3z1">
    <w:name w:val="WW8Num3z1"/>
    <w:rsid w:val="005075EA"/>
    <w:rPr>
      <w:rFonts w:ascii="Courier New" w:hAnsi="Courier New" w:cs="Courier New"/>
    </w:rPr>
  </w:style>
  <w:style w:type="character" w:customStyle="1" w:styleId="WW8Num3z2">
    <w:name w:val="WW8Num3z2"/>
    <w:rsid w:val="005075EA"/>
    <w:rPr>
      <w:rFonts w:ascii="Wingdings" w:hAnsi="Wingdings" w:cs="Wingdings"/>
    </w:rPr>
  </w:style>
  <w:style w:type="character" w:customStyle="1" w:styleId="WW8Num3z3">
    <w:name w:val="WW8Num3z3"/>
    <w:rsid w:val="005075EA"/>
    <w:rPr>
      <w:rFonts w:ascii="Symbol" w:hAnsi="Symbol" w:cs="Symbol"/>
    </w:rPr>
  </w:style>
  <w:style w:type="character" w:customStyle="1" w:styleId="Fuentedeprrafopredeter1">
    <w:name w:val="Fuente de párrafo predeter.1"/>
    <w:rsid w:val="005075EA"/>
  </w:style>
  <w:style w:type="character" w:styleId="Hipervnculo">
    <w:name w:val="Hyperlink"/>
    <w:rsid w:val="005075EA"/>
    <w:rPr>
      <w:color w:val="0000FF"/>
      <w:u w:val="single"/>
    </w:rPr>
  </w:style>
  <w:style w:type="paragraph" w:customStyle="1" w:styleId="Encabezado1">
    <w:name w:val="Encabezado1"/>
    <w:basedOn w:val="Normal"/>
    <w:next w:val="Textoindependiente"/>
    <w:rsid w:val="00507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rsid w:val="005075EA"/>
    <w:pPr>
      <w:spacing w:after="120"/>
    </w:pPr>
  </w:style>
  <w:style w:type="paragraph" w:styleId="Lista">
    <w:name w:val="List"/>
    <w:basedOn w:val="Textoindependiente"/>
    <w:rsid w:val="005075EA"/>
    <w:rPr>
      <w:rFonts w:cs="Mangal"/>
    </w:rPr>
  </w:style>
  <w:style w:type="paragraph" w:customStyle="1" w:styleId="Etiqueta">
    <w:name w:val="Etiqueta"/>
    <w:basedOn w:val="Normal"/>
    <w:rsid w:val="005075EA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5075EA"/>
    <w:pPr>
      <w:suppressLineNumbers/>
    </w:pPr>
    <w:rPr>
      <w:rFonts w:cs="Mangal"/>
    </w:rPr>
  </w:style>
  <w:style w:type="paragraph" w:customStyle="1" w:styleId="guinconfrancesa0">
    <w:name w:val="guión con francesa 0"/>
    <w:basedOn w:val="Normal"/>
    <w:rsid w:val="005075EA"/>
    <w:pPr>
      <w:widowControl w:val="0"/>
      <w:ind w:left="215" w:hanging="215"/>
    </w:pPr>
    <w:rPr>
      <w:rFonts w:ascii="Arial" w:hAnsi="Arial" w:cs="Arial"/>
      <w:lang w:val="es-ES_tradnl"/>
    </w:rPr>
  </w:style>
  <w:style w:type="paragraph" w:customStyle="1" w:styleId="Contenidodelatabla">
    <w:name w:val="Contenido de la tabla"/>
    <w:basedOn w:val="Normal"/>
    <w:rsid w:val="005075EA"/>
    <w:pPr>
      <w:suppressLineNumbers/>
    </w:pPr>
  </w:style>
  <w:style w:type="paragraph" w:customStyle="1" w:styleId="Encabezadodelatabla">
    <w:name w:val="Encabezado de la tabla"/>
    <w:basedOn w:val="Contenidodelatabla"/>
    <w:rsid w:val="005075EA"/>
    <w:pPr>
      <w:jc w:val="center"/>
    </w:pPr>
    <w:rPr>
      <w:b/>
      <w:bCs/>
    </w:rPr>
  </w:style>
  <w:style w:type="paragraph" w:customStyle="1" w:styleId="Textoindependiente21">
    <w:name w:val="Texto independiente 21"/>
    <w:basedOn w:val="Normal"/>
    <w:rsid w:val="007E0809"/>
    <w:pPr>
      <w:jc w:val="both"/>
    </w:pPr>
    <w:rPr>
      <w:rFonts w:ascii="Arial" w:hAnsi="Arial" w:cs="Arial"/>
      <w:sz w:val="20"/>
      <w:szCs w:val="22"/>
      <w:lang w:val="es-ES"/>
    </w:rPr>
  </w:style>
  <w:style w:type="paragraph" w:customStyle="1" w:styleId="Listamulticolor-nfasis11">
    <w:name w:val="Lista multicolor - Énfasis 11"/>
    <w:basedOn w:val="Normal"/>
    <w:link w:val="Listamulticolor-nfasis1Car"/>
    <w:uiPriority w:val="99"/>
    <w:qFormat/>
    <w:rsid w:val="004F029C"/>
    <w:pPr>
      <w:suppressAutoHyphens w:val="0"/>
      <w:ind w:left="720"/>
      <w:contextualSpacing/>
    </w:pPr>
    <w:rPr>
      <w:rFonts w:ascii="Calibri" w:hAnsi="Calibri"/>
      <w:sz w:val="22"/>
      <w:szCs w:val="22"/>
      <w:lang w:val="ca-ES" w:eastAsia="en-US"/>
    </w:rPr>
  </w:style>
  <w:style w:type="character" w:customStyle="1" w:styleId="Listamulticolor-nfasis1Car">
    <w:name w:val="Lista multicolor - Énfasis 1 Car"/>
    <w:link w:val="Listamulticolor-nfasis11"/>
    <w:uiPriority w:val="99"/>
    <w:locked/>
    <w:rsid w:val="004F029C"/>
    <w:rPr>
      <w:rFonts w:ascii="Calibri" w:hAnsi="Calibri"/>
      <w:sz w:val="22"/>
      <w:szCs w:val="22"/>
      <w:lang w:val="ca-ES" w:eastAsia="en-US"/>
    </w:rPr>
  </w:style>
  <w:style w:type="paragraph" w:styleId="Textonotapie">
    <w:name w:val="footnote text"/>
    <w:aliases w:val="Char, Char"/>
    <w:basedOn w:val="Normal"/>
    <w:link w:val="TextonotapieCar"/>
    <w:uiPriority w:val="99"/>
    <w:rsid w:val="00101716"/>
    <w:pPr>
      <w:suppressAutoHyphens w:val="0"/>
    </w:pPr>
    <w:rPr>
      <w:rFonts w:ascii="Calibri" w:hAnsi="Calibri"/>
      <w:sz w:val="20"/>
      <w:szCs w:val="20"/>
      <w:lang w:val="ca-ES" w:eastAsia="en-US"/>
    </w:rPr>
  </w:style>
  <w:style w:type="character" w:customStyle="1" w:styleId="TextonotapieCar">
    <w:name w:val="Texto nota pie Car"/>
    <w:aliases w:val="Char Car, Char Car"/>
    <w:link w:val="Textonotapie"/>
    <w:uiPriority w:val="99"/>
    <w:rsid w:val="00101716"/>
    <w:rPr>
      <w:rFonts w:ascii="Calibri" w:hAnsi="Calibri"/>
      <w:lang w:val="ca-ES" w:eastAsia="en-US"/>
    </w:rPr>
  </w:style>
  <w:style w:type="paragraph" w:customStyle="1" w:styleId="a">
    <w:basedOn w:val="Normal"/>
    <w:next w:val="Normal"/>
    <w:qFormat/>
    <w:rsid w:val="00C67D7A"/>
    <w:pPr>
      <w:suppressAutoHyphens w:val="0"/>
      <w:spacing w:after="160"/>
      <w:contextualSpacing/>
    </w:pPr>
    <w:rPr>
      <w:rFonts w:ascii="Verdana" w:hAnsi="Verdana"/>
      <w:smallCaps/>
      <w:color w:val="252525"/>
      <w:spacing w:val="5"/>
      <w:sz w:val="72"/>
      <w:szCs w:val="72"/>
      <w:lang w:val="en-US" w:eastAsia="en-US"/>
    </w:rPr>
  </w:style>
  <w:style w:type="character" w:customStyle="1" w:styleId="PuestoCar1">
    <w:name w:val="Puesto Car1"/>
    <w:link w:val="Puesto"/>
    <w:locked/>
    <w:rsid w:val="00C67D7A"/>
    <w:rPr>
      <w:rFonts w:ascii="Verdana" w:hAnsi="Verdana"/>
      <w:smallCaps/>
      <w:color w:val="252525"/>
      <w:spacing w:val="5"/>
      <w:sz w:val="72"/>
      <w:szCs w:val="72"/>
      <w:lang w:val="en-US" w:eastAsia="en-US" w:bidi="ar-SA"/>
    </w:rPr>
  </w:style>
  <w:style w:type="paragraph" w:styleId="Puesto">
    <w:name w:val="Title"/>
    <w:basedOn w:val="Normal"/>
    <w:next w:val="Normal"/>
    <w:link w:val="PuestoCar1"/>
    <w:qFormat/>
    <w:rsid w:val="00C67D7A"/>
    <w:pPr>
      <w:spacing w:before="240" w:after="60"/>
      <w:jc w:val="center"/>
      <w:outlineLvl w:val="0"/>
    </w:pPr>
    <w:rPr>
      <w:rFonts w:ascii="Verdana" w:hAnsi="Verdana"/>
      <w:smallCaps/>
      <w:color w:val="252525"/>
      <w:spacing w:val="5"/>
      <w:sz w:val="72"/>
      <w:szCs w:val="72"/>
      <w:lang w:val="en-US" w:eastAsia="en-US"/>
    </w:rPr>
  </w:style>
  <w:style w:type="character" w:customStyle="1" w:styleId="PuestoCar">
    <w:name w:val="Puesto Car"/>
    <w:uiPriority w:val="10"/>
    <w:rsid w:val="00C67D7A"/>
    <w:rPr>
      <w:rFonts w:ascii="Calibri Light" w:eastAsia="Times New Roman" w:hAnsi="Calibri Light" w:cs="Times New Roman"/>
      <w:b/>
      <w:bCs/>
      <w:kern w:val="28"/>
      <w:sz w:val="32"/>
      <w:szCs w:val="32"/>
      <w:lang w:val="en-GB" w:eastAsia="ar-SA"/>
    </w:rPr>
  </w:style>
  <w:style w:type="paragraph" w:customStyle="1" w:styleId="ListParagraph1">
    <w:name w:val="List Paragraph1"/>
    <w:basedOn w:val="Normal"/>
    <w:rsid w:val="008C64BE"/>
    <w:pPr>
      <w:tabs>
        <w:tab w:val="left" w:pos="426"/>
        <w:tab w:val="left" w:pos="709"/>
      </w:tabs>
      <w:ind w:left="720"/>
    </w:pPr>
    <w:rPr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371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7191"/>
    <w:rPr>
      <w:sz w:val="24"/>
      <w:szCs w:val="24"/>
      <w:lang w:val="en-GB" w:eastAsia="ar-SA"/>
    </w:rPr>
  </w:style>
  <w:style w:type="paragraph" w:styleId="Piedepgina">
    <w:name w:val="footer"/>
    <w:basedOn w:val="Normal"/>
    <w:link w:val="PiedepginaCar"/>
    <w:uiPriority w:val="99"/>
    <w:unhideWhenUsed/>
    <w:rsid w:val="007371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7191"/>
    <w:rPr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4002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ÁREA: ENGLISH_6</vt:lpstr>
    </vt:vector>
  </TitlesOfParts>
  <Company/>
  <LinksUpToDate>false</LinksUpToDate>
  <CharactersWithSpaces>25968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ÁREA: ENGLISH_6</dc:title>
  <dc:subject/>
  <dc:creator>Paloma Lamas</dc:creator>
  <cp:keywords/>
  <cp:lastModifiedBy>EDUCALOGIN EDUCALOGIN , EDUCALOGIN</cp:lastModifiedBy>
  <cp:revision>24</cp:revision>
  <cp:lastPrinted>1901-01-01T00:00:00Z</cp:lastPrinted>
  <dcterms:created xsi:type="dcterms:W3CDTF">2019-10-10T21:46:00Z</dcterms:created>
  <dcterms:modified xsi:type="dcterms:W3CDTF">2020-11-12T10:15:00Z</dcterms:modified>
</cp:coreProperties>
</file>